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0B63B" w14:textId="27DDAC4F" w:rsidR="00BC1E0B" w:rsidRDefault="00BC1E0B" w:rsidP="00BC1E0B">
      <w:pPr>
        <w:spacing w:line="360" w:lineRule="auto"/>
        <w:jc w:val="right"/>
        <w:rPr>
          <w:rFonts w:asciiTheme="minorHAnsi" w:hAnsiTheme="minorHAnsi"/>
          <w:b/>
          <w:bCs/>
        </w:rPr>
      </w:pPr>
    </w:p>
    <w:p w14:paraId="60C012F0" w14:textId="77777777" w:rsidR="00B33BE9" w:rsidRPr="00DB40D5" w:rsidRDefault="00B33BE9" w:rsidP="00BC1E0B">
      <w:pPr>
        <w:spacing w:line="360" w:lineRule="auto"/>
        <w:jc w:val="right"/>
        <w:rPr>
          <w:rFonts w:asciiTheme="minorHAnsi" w:hAnsiTheme="minorHAnsi"/>
          <w:b/>
          <w:bCs/>
        </w:rPr>
      </w:pPr>
    </w:p>
    <w:p w14:paraId="55413FE5" w14:textId="1818E681" w:rsidR="00B71F92" w:rsidRDefault="00B71F92" w:rsidP="00147E34">
      <w:pPr>
        <w:keepNext/>
        <w:tabs>
          <w:tab w:val="left" w:pos="3752"/>
        </w:tabs>
        <w:spacing w:line="360" w:lineRule="auto"/>
        <w:outlineLvl w:val="0"/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t xml:space="preserve">   </w:t>
      </w:r>
      <w:r w:rsidR="00AC71D9">
        <w:rPr>
          <w:rFonts w:asciiTheme="minorHAnsi" w:hAnsiTheme="minorHAnsi" w:cs="Calibri"/>
          <w:b/>
          <w:noProof/>
        </w:rPr>
        <w:drawing>
          <wp:inline distT="0" distB="0" distL="0" distR="0" wp14:anchorId="52923CAB" wp14:editId="056E6872">
            <wp:extent cx="2742565" cy="723900"/>
            <wp:effectExtent l="0" t="0" r="635" b="0"/>
            <wp:docPr id="158331180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56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HAnsi" w:hAnsiTheme="minorHAnsi" w:cs="Calibri"/>
          <w:b/>
        </w:rPr>
        <w:t xml:space="preserve">                                                                           </w:t>
      </w:r>
    </w:p>
    <w:p w14:paraId="433D0617" w14:textId="77777777" w:rsidR="0001657F" w:rsidRDefault="0001657F" w:rsidP="00147E34">
      <w:pPr>
        <w:keepNext/>
        <w:tabs>
          <w:tab w:val="left" w:pos="3752"/>
        </w:tabs>
        <w:spacing w:line="360" w:lineRule="auto"/>
        <w:outlineLvl w:val="0"/>
        <w:rPr>
          <w:rFonts w:asciiTheme="minorHAnsi" w:hAnsiTheme="minorHAnsi" w:cs="Calibri"/>
          <w:b/>
        </w:rPr>
      </w:pPr>
    </w:p>
    <w:p w14:paraId="70F926D6" w14:textId="77777777" w:rsidR="00B33BE9" w:rsidRPr="00B33BE9" w:rsidRDefault="00B33BE9" w:rsidP="00B33BE9">
      <w:pPr>
        <w:keepNext/>
        <w:tabs>
          <w:tab w:val="left" w:pos="3752"/>
        </w:tabs>
        <w:spacing w:line="360" w:lineRule="auto"/>
        <w:jc w:val="center"/>
        <w:outlineLvl w:val="0"/>
        <w:rPr>
          <w:rFonts w:asciiTheme="minorHAnsi" w:hAnsiTheme="minorHAnsi" w:cs="Calibri"/>
          <w:b/>
        </w:rPr>
      </w:pPr>
      <w:r w:rsidRPr="00B33BE9">
        <w:rPr>
          <w:rFonts w:asciiTheme="minorHAnsi" w:hAnsiTheme="minorHAnsi" w:cs="Calibri"/>
          <w:b/>
        </w:rPr>
        <w:t xml:space="preserve">FORMULARZ OFERTY </w:t>
      </w:r>
    </w:p>
    <w:p w14:paraId="2153CD84" w14:textId="77777777" w:rsidR="00B33BE9" w:rsidRPr="00B33BE9" w:rsidRDefault="00B33BE9" w:rsidP="00B33BE9">
      <w:pPr>
        <w:keepNext/>
        <w:tabs>
          <w:tab w:val="left" w:pos="3752"/>
        </w:tabs>
        <w:spacing w:line="360" w:lineRule="auto"/>
        <w:jc w:val="center"/>
        <w:outlineLvl w:val="0"/>
        <w:rPr>
          <w:rFonts w:asciiTheme="minorHAnsi" w:hAnsiTheme="minorHAnsi" w:cs="Calibri"/>
          <w:b/>
        </w:rPr>
      </w:pPr>
      <w:r w:rsidRPr="00B33BE9">
        <w:rPr>
          <w:rFonts w:asciiTheme="minorHAnsi" w:hAnsiTheme="minorHAnsi" w:cs="Calibri"/>
          <w:b/>
        </w:rPr>
        <w:t>w postępowaniu pn.</w:t>
      </w:r>
    </w:p>
    <w:p w14:paraId="26FFF87A" w14:textId="77777777" w:rsidR="00B33BE9" w:rsidRPr="00B33BE9" w:rsidRDefault="00B33BE9" w:rsidP="00B33BE9">
      <w:pPr>
        <w:keepNext/>
        <w:tabs>
          <w:tab w:val="left" w:pos="3752"/>
        </w:tabs>
        <w:spacing w:line="360" w:lineRule="auto"/>
        <w:jc w:val="center"/>
        <w:outlineLvl w:val="0"/>
        <w:rPr>
          <w:rFonts w:asciiTheme="minorHAnsi" w:hAnsiTheme="minorHAnsi" w:cs="Calibri"/>
          <w:b/>
        </w:rPr>
      </w:pPr>
      <w:r w:rsidRPr="00B33BE9">
        <w:rPr>
          <w:rFonts w:asciiTheme="minorHAnsi" w:hAnsiTheme="minorHAnsi" w:cs="Calibri"/>
          <w:b/>
        </w:rPr>
        <w:t xml:space="preserve">Obsługa strefy płatnego parkowania </w:t>
      </w:r>
    </w:p>
    <w:p w14:paraId="2AF0A0BF" w14:textId="6FAC68A3" w:rsidR="007A18DE" w:rsidRDefault="00B33BE9" w:rsidP="00B33BE9">
      <w:pPr>
        <w:keepNext/>
        <w:tabs>
          <w:tab w:val="left" w:pos="3752"/>
        </w:tabs>
        <w:spacing w:line="360" w:lineRule="auto"/>
        <w:jc w:val="center"/>
        <w:outlineLvl w:val="0"/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t>w Zamościu</w:t>
      </w:r>
    </w:p>
    <w:p w14:paraId="6C538C43" w14:textId="541D959B" w:rsidR="007A18DE" w:rsidRPr="009E6862" w:rsidRDefault="00BC1E0B" w:rsidP="003C359C">
      <w:pPr>
        <w:jc w:val="both"/>
        <w:rPr>
          <w:rFonts w:asciiTheme="minorHAnsi" w:hAnsiTheme="minorHAnsi" w:cstheme="minorHAnsi"/>
          <w:b/>
        </w:rPr>
      </w:pPr>
      <w:r w:rsidRPr="009C6EDD">
        <w:rPr>
          <w:rFonts w:asciiTheme="minorHAnsi" w:hAnsiTheme="minorHAnsi" w:cs="Calibri"/>
          <w:bCs/>
          <w:iCs/>
        </w:rPr>
        <w:t xml:space="preserve">Dotyczy: </w:t>
      </w:r>
      <w:r w:rsidRPr="009C6EDD">
        <w:rPr>
          <w:rFonts w:asciiTheme="minorHAnsi" w:hAnsiTheme="minorHAnsi" w:cs="Calibri"/>
          <w:noProof/>
        </w:rPr>
        <w:t>postępow</w:t>
      </w:r>
      <w:r w:rsidR="005A539A">
        <w:rPr>
          <w:rFonts w:asciiTheme="minorHAnsi" w:hAnsiTheme="minorHAnsi" w:cs="Calibri"/>
          <w:noProof/>
        </w:rPr>
        <w:t xml:space="preserve">ania o udzielenie zamówienia </w:t>
      </w:r>
      <w:r w:rsidR="006F77D0">
        <w:rPr>
          <w:rFonts w:asciiTheme="minorHAnsi" w:hAnsiTheme="minorHAnsi" w:cs="Calibri"/>
          <w:noProof/>
        </w:rPr>
        <w:t>publicznego, prowadzonego</w:t>
      </w:r>
      <w:r w:rsidR="00182F7C" w:rsidRPr="00182F7C">
        <w:t xml:space="preserve"> </w:t>
      </w:r>
      <w:r w:rsidR="00182F7C" w:rsidRPr="00182F7C">
        <w:rPr>
          <w:rFonts w:asciiTheme="minorHAnsi" w:hAnsiTheme="minorHAnsi" w:cs="Calibri"/>
          <w:noProof/>
        </w:rPr>
        <w:t>w trybie przetargu nieograniczonego zgodnie z ustawą z dnia 11 września 2019 r. - Prawo zamówień publicznych (t.j. Dz.U. z 2024 r. poz. 1320 ze zm.)</w:t>
      </w:r>
      <w:r w:rsidR="006F77D0">
        <w:rPr>
          <w:rFonts w:asciiTheme="minorHAnsi" w:hAnsiTheme="minorHAnsi" w:cs="Calibri"/>
          <w:noProof/>
        </w:rPr>
        <w:t xml:space="preserve"> </w:t>
      </w:r>
      <w:r w:rsidR="002E0188">
        <w:rPr>
          <w:rFonts w:asciiTheme="minorHAnsi" w:hAnsiTheme="minorHAnsi" w:cs="Calibri"/>
          <w:noProof/>
        </w:rPr>
        <w:t>na</w:t>
      </w:r>
      <w:r w:rsidR="00182F7C">
        <w:rPr>
          <w:rFonts w:asciiTheme="minorHAnsi" w:hAnsiTheme="minorHAnsi" w:cstheme="minorHAnsi"/>
          <w:b/>
        </w:rPr>
        <w:t xml:space="preserve"> </w:t>
      </w:r>
      <w:r w:rsidR="00182F7C" w:rsidRPr="00182F7C">
        <w:rPr>
          <w:rFonts w:asciiTheme="minorHAnsi" w:hAnsiTheme="minorHAnsi" w:cstheme="minorHAnsi"/>
          <w:b/>
        </w:rPr>
        <w:t>Prowadzenie obsługi Stref Płatnego Parkowania na terenie Miasta Zamość w latach 2026, 2027, 2028</w:t>
      </w:r>
      <w:r w:rsidR="00BC4CD7" w:rsidRPr="00BC4CD7">
        <w:rPr>
          <w:rFonts w:asciiTheme="minorHAnsi" w:hAnsiTheme="minorHAnsi" w:cstheme="minorHAnsi"/>
          <w:b/>
        </w:rPr>
        <w:t xml:space="preserve">. </w:t>
      </w:r>
    </w:p>
    <w:p w14:paraId="5C38CE1D" w14:textId="77777777" w:rsidR="00BC1E0B" w:rsidRPr="009C6EDD" w:rsidRDefault="00BC1E0B" w:rsidP="00E84122">
      <w:pPr>
        <w:pStyle w:val="Bezodstpw"/>
        <w:jc w:val="both"/>
        <w:rPr>
          <w:rFonts w:asciiTheme="minorHAnsi" w:hAnsiTheme="minorHAnsi" w:cs="Calibri"/>
          <w:b/>
          <w:szCs w:val="20"/>
        </w:rPr>
      </w:pPr>
    </w:p>
    <w:p w14:paraId="0A481E68" w14:textId="77777777" w:rsidR="00BC1E0B" w:rsidRDefault="00BC1E0B" w:rsidP="00BC1E0B">
      <w:pPr>
        <w:numPr>
          <w:ilvl w:val="0"/>
          <w:numId w:val="1"/>
        </w:numPr>
        <w:tabs>
          <w:tab w:val="num" w:pos="567"/>
          <w:tab w:val="left" w:pos="3752"/>
        </w:tabs>
        <w:spacing w:line="360" w:lineRule="auto"/>
        <w:ind w:left="709" w:hanging="709"/>
        <w:jc w:val="center"/>
        <w:rPr>
          <w:rFonts w:asciiTheme="minorHAnsi" w:hAnsiTheme="minorHAnsi" w:cs="Calibri"/>
        </w:rPr>
      </w:pPr>
      <w:bookmarkStart w:id="0" w:name="_Ref62473083"/>
      <w:r w:rsidRPr="009C6EDD">
        <w:rPr>
          <w:rFonts w:asciiTheme="minorHAnsi" w:hAnsiTheme="minorHAnsi" w:cs="Calibri"/>
          <w:b/>
          <w:caps/>
        </w:rPr>
        <w:t xml:space="preserve">Ofertę </w:t>
      </w:r>
      <w:r w:rsidRPr="009C6EDD">
        <w:rPr>
          <w:rFonts w:asciiTheme="minorHAnsi" w:hAnsiTheme="minorHAnsi" w:cs="Calibri"/>
          <w:b/>
        </w:rPr>
        <w:t>SKŁADA</w:t>
      </w:r>
      <w:r w:rsidRPr="009C6EDD">
        <w:rPr>
          <w:rFonts w:asciiTheme="minorHAnsi" w:hAnsiTheme="minorHAnsi" w:cs="Calibri"/>
        </w:rPr>
        <w:t>:</w:t>
      </w:r>
      <w:bookmarkEnd w:id="0"/>
    </w:p>
    <w:p w14:paraId="08CD07DE" w14:textId="77777777" w:rsidR="00776096" w:rsidRPr="00776096" w:rsidRDefault="00776096" w:rsidP="00776096">
      <w:pPr>
        <w:tabs>
          <w:tab w:val="left" w:pos="3752"/>
        </w:tabs>
        <w:spacing w:line="360" w:lineRule="auto"/>
        <w:rPr>
          <w:rFonts w:asciiTheme="minorHAnsi" w:hAnsiTheme="minorHAnsi" w:cs="Calibri"/>
        </w:rPr>
      </w:pPr>
      <w:r w:rsidRPr="00776096">
        <w:rPr>
          <w:rFonts w:asciiTheme="minorHAnsi" w:hAnsiTheme="minorHAnsi" w:cs="Calibri"/>
        </w:rPr>
        <w:t xml:space="preserve">My niżej podpisani </w:t>
      </w:r>
    </w:p>
    <w:p w14:paraId="3CB38286" w14:textId="77777777" w:rsidR="00776096" w:rsidRPr="00776096" w:rsidRDefault="00776096" w:rsidP="00776096">
      <w:pPr>
        <w:tabs>
          <w:tab w:val="left" w:pos="3752"/>
        </w:tabs>
        <w:spacing w:line="360" w:lineRule="auto"/>
        <w:rPr>
          <w:rFonts w:asciiTheme="minorHAnsi" w:hAnsiTheme="minorHAnsi" w:cs="Calibri"/>
        </w:rPr>
      </w:pPr>
      <w:r w:rsidRPr="00776096">
        <w:rPr>
          <w:rFonts w:asciiTheme="minorHAnsi" w:hAnsiTheme="minorHAnsi" w:cs="Calibri"/>
        </w:rPr>
        <w:t xml:space="preserve">................................................................................................................................ </w:t>
      </w:r>
    </w:p>
    <w:p w14:paraId="70628F74" w14:textId="4DA33555" w:rsidR="00776096" w:rsidRDefault="00776096" w:rsidP="00776096">
      <w:pPr>
        <w:tabs>
          <w:tab w:val="left" w:pos="3752"/>
        </w:tabs>
        <w:spacing w:line="360" w:lineRule="auto"/>
        <w:rPr>
          <w:rFonts w:asciiTheme="minorHAnsi" w:hAnsiTheme="minorHAnsi" w:cs="Calibri"/>
        </w:rPr>
      </w:pPr>
      <w:r w:rsidRPr="00776096">
        <w:rPr>
          <w:rFonts w:asciiTheme="minorHAnsi" w:hAnsiTheme="minorHAnsi" w:cs="Calibri"/>
        </w:rPr>
        <w:t>działając w imieniu i na rzecz</w:t>
      </w:r>
    </w:p>
    <w:p w14:paraId="6D7B5EBE" w14:textId="77777777" w:rsidR="00B33BE9" w:rsidRPr="009C6EDD" w:rsidRDefault="00B33BE9" w:rsidP="00B33BE9">
      <w:pPr>
        <w:tabs>
          <w:tab w:val="left" w:pos="3752"/>
        </w:tabs>
        <w:spacing w:line="360" w:lineRule="auto"/>
        <w:ind w:left="709"/>
        <w:rPr>
          <w:rFonts w:asciiTheme="minorHAnsi" w:hAnsiTheme="minorHAnsi" w:cs="Calibri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9"/>
        <w:gridCol w:w="5495"/>
      </w:tblGrid>
      <w:tr w:rsidR="00330780" w:rsidRPr="009C6EDD" w14:paraId="188E3AA3" w14:textId="77777777" w:rsidTr="00323F67">
        <w:trPr>
          <w:trHeight w:val="6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BC33687" w14:textId="77777777" w:rsidR="005D7A62" w:rsidRPr="009C6EDD" w:rsidRDefault="005D7A62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="Calibri"/>
              </w:rPr>
            </w:pPr>
          </w:p>
          <w:p w14:paraId="5B0F9C1A" w14:textId="77777777" w:rsidR="00B71F92" w:rsidRPr="009C6EDD" w:rsidRDefault="00B71F92" w:rsidP="005D7A62">
            <w:pPr>
              <w:tabs>
                <w:tab w:val="left" w:pos="3752"/>
              </w:tabs>
              <w:spacing w:line="360" w:lineRule="auto"/>
              <w:jc w:val="center"/>
              <w:rPr>
                <w:rFonts w:asciiTheme="minorHAnsi" w:hAnsiTheme="minorHAnsi" w:cs="Calibri"/>
                <w:u w:val="single"/>
              </w:rPr>
            </w:pPr>
          </w:p>
          <w:p w14:paraId="00E48118" w14:textId="77777777" w:rsidR="00330780" w:rsidRPr="009C6EDD" w:rsidRDefault="00330780" w:rsidP="00B71F92">
            <w:pPr>
              <w:tabs>
                <w:tab w:val="left" w:pos="3752"/>
              </w:tabs>
              <w:spacing w:line="360" w:lineRule="auto"/>
              <w:jc w:val="center"/>
              <w:rPr>
                <w:rFonts w:asciiTheme="minorHAnsi" w:hAnsiTheme="minorHAnsi" w:cs="Calibri"/>
                <w:u w:val="single"/>
              </w:rPr>
            </w:pPr>
            <w:r w:rsidRPr="009C6EDD">
              <w:rPr>
                <w:rFonts w:asciiTheme="minorHAnsi" w:hAnsiTheme="minorHAnsi" w:cs="Calibri"/>
                <w:u w:val="single"/>
              </w:rPr>
              <w:t>Nazwa Wykonawcy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91B8E" w14:textId="77777777" w:rsidR="00330780" w:rsidRPr="009C6EDD" w:rsidRDefault="00B71F92" w:rsidP="0065133F">
            <w:pPr>
              <w:tabs>
                <w:tab w:val="left" w:pos="3752"/>
              </w:tabs>
              <w:snapToGrid w:val="0"/>
              <w:spacing w:line="360" w:lineRule="auto"/>
              <w:ind w:left="1134" w:hanging="670"/>
              <w:rPr>
                <w:rFonts w:asciiTheme="minorHAnsi" w:hAnsiTheme="minorHAnsi" w:cs="Calibri"/>
                <w:color w:val="FF0000"/>
              </w:rPr>
            </w:pPr>
            <w:r w:rsidRPr="009C6EDD">
              <w:rPr>
                <w:rFonts w:asciiTheme="minorHAnsi" w:hAnsiTheme="minorHAnsi" w:cs="Calibri"/>
              </w:rPr>
              <w:t xml:space="preserve"> </w:t>
            </w:r>
          </w:p>
          <w:p w14:paraId="7EE30C5F" w14:textId="77777777" w:rsidR="005D7A62" w:rsidRPr="009C6EDD" w:rsidRDefault="0065133F" w:rsidP="00147E34">
            <w:pPr>
              <w:tabs>
                <w:tab w:val="left" w:pos="3752"/>
              </w:tabs>
              <w:snapToGrid w:val="0"/>
              <w:spacing w:line="360" w:lineRule="auto"/>
              <w:ind w:left="322" w:hanging="954"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       </w:t>
            </w:r>
            <w:r w:rsidR="005D7A62" w:rsidRPr="009C6EDD">
              <w:rPr>
                <w:rFonts w:asciiTheme="minorHAnsi" w:hAnsiTheme="minorHAnsi" w:cs="Calibri"/>
              </w:rPr>
              <w:t>…………………………………………………………………………………</w:t>
            </w:r>
          </w:p>
          <w:p w14:paraId="675E927E" w14:textId="77777777" w:rsidR="005D7A62" w:rsidRPr="009C6EDD" w:rsidRDefault="005D7A62" w:rsidP="00147E34">
            <w:pPr>
              <w:tabs>
                <w:tab w:val="left" w:pos="3752"/>
              </w:tabs>
              <w:snapToGrid w:val="0"/>
              <w:spacing w:line="360" w:lineRule="auto"/>
              <w:ind w:hanging="954"/>
              <w:rPr>
                <w:rFonts w:asciiTheme="minorHAnsi" w:hAnsiTheme="minorHAnsi" w:cs="Calibri"/>
              </w:rPr>
            </w:pPr>
            <w:r w:rsidRPr="009C6EDD">
              <w:rPr>
                <w:rFonts w:asciiTheme="minorHAnsi" w:hAnsiTheme="minorHAnsi" w:cs="Calibri"/>
              </w:rPr>
              <w:t xml:space="preserve">                …</w:t>
            </w:r>
            <w:r w:rsidR="00147E34">
              <w:rPr>
                <w:rFonts w:asciiTheme="minorHAnsi" w:hAnsiTheme="minorHAnsi" w:cs="Calibri"/>
              </w:rPr>
              <w:t xml:space="preserve">     </w:t>
            </w:r>
            <w:r w:rsidR="0065133F">
              <w:rPr>
                <w:rFonts w:asciiTheme="minorHAnsi" w:hAnsiTheme="minorHAnsi" w:cs="Calibri"/>
              </w:rPr>
              <w:t xml:space="preserve">  </w:t>
            </w:r>
            <w:r w:rsidR="00147E34">
              <w:rPr>
                <w:rFonts w:asciiTheme="minorHAnsi" w:hAnsiTheme="minorHAnsi" w:cs="Calibri"/>
              </w:rPr>
              <w:t xml:space="preserve"> </w:t>
            </w:r>
            <w:r w:rsidR="0065133F">
              <w:rPr>
                <w:rFonts w:asciiTheme="minorHAnsi" w:hAnsiTheme="minorHAnsi" w:cs="Calibri"/>
              </w:rPr>
              <w:t xml:space="preserve">  </w:t>
            </w:r>
            <w:r w:rsidR="00147E34">
              <w:rPr>
                <w:rFonts w:asciiTheme="minorHAnsi" w:hAnsiTheme="minorHAnsi" w:cs="Calibri"/>
              </w:rPr>
              <w:t xml:space="preserve"> </w:t>
            </w:r>
            <w:r w:rsidRPr="009C6EDD">
              <w:rPr>
                <w:rFonts w:asciiTheme="minorHAnsi" w:hAnsiTheme="minorHAnsi" w:cs="Calibri"/>
              </w:rPr>
              <w:t>…………………………………………………………………………</w:t>
            </w:r>
            <w:r w:rsidR="00147E34">
              <w:rPr>
                <w:rFonts w:asciiTheme="minorHAnsi" w:hAnsiTheme="minorHAnsi" w:cs="Calibri"/>
              </w:rPr>
              <w:t>….</w:t>
            </w:r>
            <w:r w:rsidRPr="009C6EDD">
              <w:rPr>
                <w:rFonts w:asciiTheme="minorHAnsi" w:hAnsiTheme="minorHAnsi" w:cs="Calibri"/>
              </w:rPr>
              <w:t>…..</w:t>
            </w:r>
          </w:p>
          <w:p w14:paraId="3226E0E3" w14:textId="77777777" w:rsidR="005D7A62" w:rsidRPr="009C6EDD" w:rsidRDefault="005D7A62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="Calibri"/>
              </w:rPr>
            </w:pPr>
          </w:p>
        </w:tc>
      </w:tr>
      <w:tr w:rsidR="00330780" w:rsidRPr="009C6EDD" w14:paraId="339AD987" w14:textId="77777777" w:rsidTr="00323F67">
        <w:trPr>
          <w:trHeight w:val="3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C2E59" w14:textId="77777777" w:rsidR="00330780" w:rsidRPr="009C6EDD" w:rsidRDefault="00330780" w:rsidP="005D7A62">
            <w:pPr>
              <w:pStyle w:val="Tekstpodstawowy31"/>
              <w:jc w:val="center"/>
              <w:rPr>
                <w:rFonts w:asciiTheme="minorHAnsi" w:hAnsiTheme="minorHAnsi" w:cs="Calibri"/>
                <w:sz w:val="20"/>
              </w:rPr>
            </w:pPr>
            <w:r w:rsidRPr="009C6EDD">
              <w:rPr>
                <w:rFonts w:asciiTheme="minorHAnsi" w:hAnsiTheme="minorHAnsi" w:cs="Calibri"/>
                <w:sz w:val="20"/>
              </w:rPr>
              <w:t>wpisany do:</w:t>
            </w:r>
          </w:p>
          <w:p w14:paraId="083AC97A" w14:textId="77777777" w:rsidR="00330780" w:rsidRPr="009C6EDD" w:rsidRDefault="00330780" w:rsidP="005D7A62">
            <w:pPr>
              <w:pStyle w:val="Tekstpodstawowy31"/>
              <w:jc w:val="center"/>
              <w:rPr>
                <w:rFonts w:asciiTheme="minorHAnsi" w:hAnsiTheme="minorHAnsi" w:cs="Calibri"/>
                <w:sz w:val="20"/>
              </w:rPr>
            </w:pPr>
          </w:p>
          <w:p w14:paraId="52500930" w14:textId="77777777" w:rsidR="00330780" w:rsidRPr="009C6EDD" w:rsidRDefault="00330780" w:rsidP="0062154F">
            <w:pPr>
              <w:tabs>
                <w:tab w:val="left" w:pos="3752"/>
              </w:tabs>
              <w:spacing w:line="360" w:lineRule="auto"/>
              <w:ind w:left="170"/>
              <w:rPr>
                <w:rFonts w:asciiTheme="minorHAnsi" w:hAnsiTheme="minorHAnsi" w:cs="Calibri"/>
              </w:rPr>
            </w:pP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554B" w14:textId="77777777" w:rsidR="003D7F46" w:rsidRPr="00147E34" w:rsidRDefault="003D7F46" w:rsidP="003D7F46">
            <w:pPr>
              <w:pStyle w:val="Tekstpodstawowy31"/>
              <w:numPr>
                <w:ilvl w:val="0"/>
                <w:numId w:val="12"/>
              </w:numPr>
              <w:tabs>
                <w:tab w:val="left" w:pos="284"/>
              </w:tabs>
              <w:jc w:val="left"/>
              <w:rPr>
                <w:rFonts w:asciiTheme="minorHAnsi" w:hAnsiTheme="minorHAnsi" w:cs="Calibri"/>
                <w:sz w:val="20"/>
                <w:u w:val="none"/>
              </w:rPr>
            </w:pPr>
            <w:r w:rsidRPr="00147E34">
              <w:rPr>
                <w:rFonts w:asciiTheme="minorHAnsi" w:hAnsiTheme="minorHAnsi" w:cs="Calibri"/>
                <w:sz w:val="20"/>
                <w:u w:val="none"/>
              </w:rPr>
              <w:t>Rejestru przedsiębiorców Krajowego Rejestru Sądowego prowadzonego przez Sąd Rejonowy ……………………...………….. pod nr KRS .....................</w:t>
            </w:r>
          </w:p>
          <w:p w14:paraId="5A3E1CCC" w14:textId="77777777" w:rsidR="003D7F46" w:rsidRPr="009C6EDD" w:rsidRDefault="003D7F46" w:rsidP="003D7F46">
            <w:pPr>
              <w:jc w:val="both"/>
              <w:rPr>
                <w:rFonts w:asciiTheme="minorHAnsi" w:hAnsiTheme="minorHAnsi" w:cs="Arial"/>
                <w:b/>
              </w:rPr>
            </w:pPr>
            <w:r w:rsidRPr="009C6EDD">
              <w:rPr>
                <w:rFonts w:asciiTheme="minorHAnsi" w:hAnsiTheme="minorHAnsi" w:cs="Arial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9C6EDD">
              <w:rPr>
                <w:rFonts w:asciiTheme="minorHAnsi" w:hAnsiTheme="minorHAnsi" w:cs="Arial"/>
                <w:b/>
              </w:rPr>
              <w:t>:</w:t>
            </w:r>
          </w:p>
          <w:p w14:paraId="1BE3B64C" w14:textId="77777777" w:rsidR="003D7F46" w:rsidRPr="00147E34" w:rsidRDefault="003D7F46" w:rsidP="003D7F46">
            <w:pPr>
              <w:jc w:val="both"/>
              <w:rPr>
                <w:rFonts w:asciiTheme="minorHAnsi" w:hAnsiTheme="minorHAnsi" w:cs="Arial"/>
              </w:rPr>
            </w:pPr>
            <w:r w:rsidRPr="00147E34">
              <w:rPr>
                <w:rFonts w:asciiTheme="minorHAnsi" w:hAnsiTheme="minorHAnsi" w:cs="Arial"/>
              </w:rPr>
              <w:t>......................................................................</w:t>
            </w:r>
            <w:r w:rsidR="00200B07" w:rsidRPr="00147E34">
              <w:rPr>
                <w:rFonts w:asciiTheme="minorHAnsi" w:hAnsiTheme="minorHAnsi" w:cs="Arial"/>
              </w:rPr>
              <w:t>...........................</w:t>
            </w:r>
            <w:r w:rsidR="00147E34">
              <w:rPr>
                <w:rFonts w:asciiTheme="minorHAnsi" w:hAnsiTheme="minorHAnsi" w:cs="Arial"/>
              </w:rPr>
              <w:t>...</w:t>
            </w:r>
            <w:r w:rsidR="00200B07" w:rsidRPr="00147E34">
              <w:rPr>
                <w:rFonts w:asciiTheme="minorHAnsi" w:hAnsiTheme="minorHAnsi" w:cs="Arial"/>
              </w:rPr>
              <w:t>...</w:t>
            </w:r>
          </w:p>
          <w:p w14:paraId="09D54293" w14:textId="77777777" w:rsidR="003D7F46" w:rsidRPr="00147E34" w:rsidRDefault="003D7F46" w:rsidP="003D7F46">
            <w:pPr>
              <w:pStyle w:val="Tekstpodstawowy31"/>
              <w:numPr>
                <w:ilvl w:val="0"/>
                <w:numId w:val="12"/>
              </w:numPr>
              <w:tabs>
                <w:tab w:val="left" w:pos="284"/>
              </w:tabs>
              <w:jc w:val="left"/>
              <w:rPr>
                <w:rFonts w:asciiTheme="minorHAnsi" w:hAnsiTheme="minorHAnsi"/>
                <w:sz w:val="20"/>
                <w:u w:val="none"/>
              </w:rPr>
            </w:pPr>
            <w:r w:rsidRPr="00147E34">
              <w:rPr>
                <w:rFonts w:asciiTheme="minorHAnsi" w:hAnsiTheme="minorHAnsi" w:cs="Calibri"/>
                <w:sz w:val="20"/>
                <w:u w:val="none"/>
              </w:rPr>
              <w:t>lub do Centralnej Ewidencji i Informacji o Działalności Gospodarczej .................................................................</w:t>
            </w:r>
          </w:p>
          <w:p w14:paraId="5567C762" w14:textId="77777777" w:rsidR="003D7F46" w:rsidRPr="009C6EDD" w:rsidRDefault="003D7F46" w:rsidP="003D7F46">
            <w:pPr>
              <w:jc w:val="both"/>
              <w:rPr>
                <w:rFonts w:asciiTheme="minorHAnsi" w:hAnsiTheme="minorHAnsi" w:cs="Arial"/>
                <w:b/>
              </w:rPr>
            </w:pPr>
            <w:r w:rsidRPr="009C6EDD">
              <w:rPr>
                <w:rFonts w:asciiTheme="minorHAnsi" w:hAnsiTheme="minorHAnsi" w:cs="Arial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9C6EDD">
              <w:rPr>
                <w:rFonts w:asciiTheme="minorHAnsi" w:hAnsiTheme="minorHAnsi" w:cs="Arial"/>
                <w:b/>
              </w:rPr>
              <w:t>:</w:t>
            </w:r>
          </w:p>
          <w:p w14:paraId="0958ED78" w14:textId="77777777" w:rsidR="00330780" w:rsidRPr="00147E34" w:rsidRDefault="003D7F46" w:rsidP="004A24A4">
            <w:pPr>
              <w:pStyle w:val="Tekstpodstawowy31"/>
              <w:tabs>
                <w:tab w:val="left" w:pos="284"/>
              </w:tabs>
              <w:jc w:val="left"/>
              <w:rPr>
                <w:rFonts w:asciiTheme="minorHAnsi" w:hAnsiTheme="minorHAnsi"/>
                <w:sz w:val="20"/>
                <w:u w:val="none"/>
              </w:rPr>
            </w:pPr>
            <w:r w:rsidRPr="00147E34">
              <w:rPr>
                <w:rFonts w:asciiTheme="minorHAnsi" w:hAnsiTheme="minorHAnsi" w:cs="Arial"/>
                <w:sz w:val="20"/>
                <w:u w:val="none"/>
              </w:rPr>
              <w:t>…………........................................................................</w:t>
            </w:r>
          </w:p>
        </w:tc>
      </w:tr>
      <w:tr w:rsidR="00330780" w:rsidRPr="009C6EDD" w14:paraId="03CC3333" w14:textId="77777777" w:rsidTr="00323F67">
        <w:trPr>
          <w:trHeight w:val="3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697EE14" w14:textId="77777777" w:rsidR="00330780" w:rsidRPr="009C6EDD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="Calibri"/>
                <w:color w:val="000000"/>
              </w:rPr>
            </w:pPr>
            <w:r w:rsidRPr="009C6EDD">
              <w:rPr>
                <w:rFonts w:asciiTheme="minorHAnsi" w:hAnsiTheme="minorHAnsi" w:cs="Calibri"/>
              </w:rPr>
              <w:t>NIP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54D89" w14:textId="77777777" w:rsidR="00330780" w:rsidRPr="009C6EDD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="Calibri"/>
                <w:color w:val="000000"/>
              </w:rPr>
            </w:pPr>
          </w:p>
        </w:tc>
      </w:tr>
      <w:tr w:rsidR="00330780" w:rsidRPr="009C6EDD" w14:paraId="47BC15FE" w14:textId="77777777" w:rsidTr="00323F67">
        <w:trPr>
          <w:trHeight w:val="3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BD4E85E" w14:textId="77777777" w:rsidR="00330780" w:rsidRPr="009C6EDD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="Calibri"/>
              </w:rPr>
            </w:pPr>
            <w:r w:rsidRPr="009C6EDD">
              <w:rPr>
                <w:rFonts w:asciiTheme="minorHAnsi" w:hAnsiTheme="minorHAnsi" w:cs="Calibri"/>
              </w:rPr>
              <w:t>REGON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34ADF" w14:textId="77777777" w:rsidR="00330780" w:rsidRPr="009C6EDD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="Calibri"/>
              </w:rPr>
            </w:pPr>
          </w:p>
        </w:tc>
      </w:tr>
      <w:tr w:rsidR="00330780" w:rsidRPr="009C6EDD" w14:paraId="12CFD03D" w14:textId="77777777" w:rsidTr="00323F67">
        <w:trPr>
          <w:trHeight w:val="364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5A487F8" w14:textId="77777777" w:rsidR="00330780" w:rsidRPr="009C6EDD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="Calibri"/>
              </w:rPr>
            </w:pPr>
            <w:r w:rsidRPr="009C6EDD">
              <w:rPr>
                <w:rFonts w:asciiTheme="minorHAnsi" w:hAnsiTheme="minorHAnsi" w:cs="Calibri"/>
              </w:rPr>
              <w:t>Adres: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0EEA3" w14:textId="77777777" w:rsidR="00330780" w:rsidRPr="009C6EDD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="Calibri"/>
              </w:rPr>
            </w:pPr>
          </w:p>
        </w:tc>
      </w:tr>
      <w:tr w:rsidR="00325164" w:rsidRPr="009C6EDD" w14:paraId="46C910C8" w14:textId="77777777" w:rsidTr="00323F67">
        <w:trPr>
          <w:trHeight w:val="364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97472A6" w14:textId="77777777" w:rsidR="00325164" w:rsidRPr="009C6EDD" w:rsidRDefault="00325164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Województwo: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36E1" w14:textId="77777777" w:rsidR="00325164" w:rsidRPr="009C6EDD" w:rsidRDefault="00325164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="Calibri"/>
              </w:rPr>
            </w:pPr>
          </w:p>
        </w:tc>
      </w:tr>
      <w:tr w:rsidR="00330780" w:rsidRPr="009C6EDD" w14:paraId="40BE0627" w14:textId="77777777" w:rsidTr="00323F67">
        <w:trPr>
          <w:trHeight w:val="379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A95A798" w14:textId="77777777" w:rsidR="00330780" w:rsidRPr="009C6EDD" w:rsidRDefault="00330780" w:rsidP="0062154F">
            <w:pPr>
              <w:tabs>
                <w:tab w:val="left" w:pos="3752"/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="Calibri"/>
              </w:rPr>
            </w:pPr>
            <w:r w:rsidRPr="009C6EDD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B2B04" w14:textId="77777777" w:rsidR="00330780" w:rsidRPr="009C6EDD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="Calibri"/>
              </w:rPr>
            </w:pPr>
          </w:p>
        </w:tc>
      </w:tr>
      <w:tr w:rsidR="00330780" w:rsidRPr="009C6EDD" w14:paraId="19B46E38" w14:textId="77777777" w:rsidTr="00323F67">
        <w:trPr>
          <w:trHeight w:val="379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4FEEDDE" w14:textId="77777777" w:rsidR="00330780" w:rsidRPr="009C6EDD" w:rsidRDefault="00B71F92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="Calibri"/>
                <w:lang w:val="de-DE"/>
              </w:rPr>
            </w:pPr>
            <w:proofErr w:type="spellStart"/>
            <w:r w:rsidRPr="009C6EDD">
              <w:rPr>
                <w:rFonts w:asciiTheme="minorHAnsi" w:hAnsiTheme="minorHAnsi" w:cs="Calibri"/>
                <w:lang w:val="de-DE"/>
              </w:rPr>
              <w:t>Adres</w:t>
            </w:r>
            <w:proofErr w:type="spellEnd"/>
            <w:r w:rsidRPr="009C6EDD">
              <w:rPr>
                <w:rFonts w:asciiTheme="minorHAnsi" w:hAnsiTheme="minorHAnsi" w:cs="Calibri"/>
                <w:lang w:val="de-DE"/>
              </w:rPr>
              <w:t xml:space="preserve"> </w:t>
            </w:r>
            <w:proofErr w:type="spellStart"/>
            <w:r w:rsidR="00330780" w:rsidRPr="009C6EDD">
              <w:rPr>
                <w:rFonts w:asciiTheme="minorHAnsi" w:hAnsiTheme="minorHAnsi" w:cs="Calibri"/>
                <w:lang w:val="de-DE"/>
              </w:rPr>
              <w:t>e-mail</w:t>
            </w:r>
            <w:proofErr w:type="spellEnd"/>
            <w:r w:rsidR="00330780" w:rsidRPr="009C6EDD">
              <w:rPr>
                <w:rFonts w:asciiTheme="minorHAnsi" w:hAnsiTheme="minorHAnsi" w:cs="Calibri"/>
                <w:lang w:val="de-DE"/>
              </w:rPr>
              <w:t>: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84679" w14:textId="77777777" w:rsidR="00330780" w:rsidRPr="009C6EDD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="Calibri"/>
                <w:lang w:val="de-DE"/>
              </w:rPr>
            </w:pPr>
          </w:p>
        </w:tc>
      </w:tr>
      <w:tr w:rsidR="00330780" w:rsidRPr="009C6EDD" w14:paraId="4F15288C" w14:textId="77777777" w:rsidTr="00323F67">
        <w:trPr>
          <w:trHeight w:val="379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9F52127" w14:textId="77777777" w:rsidR="00330780" w:rsidRPr="009C6EDD" w:rsidRDefault="00330780" w:rsidP="0062154F">
            <w:pPr>
              <w:pStyle w:val="Tekstpodstawowy31"/>
              <w:jc w:val="left"/>
              <w:rPr>
                <w:rFonts w:asciiTheme="minorHAnsi" w:hAnsiTheme="minorHAnsi" w:cs="Calibri"/>
                <w:sz w:val="20"/>
                <w:u w:val="none"/>
              </w:rPr>
            </w:pPr>
            <w:proofErr w:type="spellStart"/>
            <w:r w:rsidRPr="009C6EDD">
              <w:rPr>
                <w:rFonts w:asciiTheme="minorHAnsi" w:hAnsiTheme="minorHAnsi" w:cs="Calibri"/>
                <w:sz w:val="20"/>
                <w:u w:val="none"/>
                <w:lang w:val="de-DE"/>
              </w:rPr>
              <w:lastRenderedPageBreak/>
              <w:t>Osoba</w:t>
            </w:r>
            <w:proofErr w:type="spellEnd"/>
            <w:r w:rsidRPr="009C6EDD">
              <w:rPr>
                <w:rFonts w:asciiTheme="minorHAnsi" w:hAnsiTheme="minorHAnsi" w:cs="Calibri"/>
                <w:sz w:val="20"/>
                <w:u w:val="none"/>
                <w:lang w:val="de-DE"/>
              </w:rPr>
              <w:t xml:space="preserve"> do </w:t>
            </w:r>
            <w:proofErr w:type="spellStart"/>
            <w:r w:rsidRPr="009C6EDD">
              <w:rPr>
                <w:rFonts w:asciiTheme="minorHAnsi" w:hAnsiTheme="minorHAnsi" w:cs="Calibri"/>
                <w:sz w:val="20"/>
                <w:u w:val="none"/>
                <w:lang w:val="de-DE"/>
              </w:rPr>
              <w:t>kontaktów</w:t>
            </w:r>
            <w:proofErr w:type="spellEnd"/>
            <w:r w:rsidRPr="009C6EDD">
              <w:rPr>
                <w:rFonts w:asciiTheme="minorHAnsi" w:hAnsiTheme="minorHAnsi" w:cs="Calibri"/>
                <w:sz w:val="20"/>
                <w:u w:val="none"/>
                <w:lang w:val="de-DE"/>
              </w:rPr>
              <w:t xml:space="preserve">: </w:t>
            </w:r>
            <w:proofErr w:type="spellStart"/>
            <w:r w:rsidRPr="009C6EDD">
              <w:rPr>
                <w:rFonts w:asciiTheme="minorHAnsi" w:hAnsiTheme="minorHAnsi" w:cs="Calibri"/>
                <w:sz w:val="20"/>
                <w:u w:val="none"/>
                <w:lang w:val="de-DE"/>
              </w:rPr>
              <w:t>e-mail</w:t>
            </w:r>
            <w:proofErr w:type="spellEnd"/>
            <w:r w:rsidRPr="009C6EDD">
              <w:rPr>
                <w:rFonts w:asciiTheme="minorHAnsi" w:hAnsiTheme="minorHAnsi" w:cs="Calibri"/>
                <w:sz w:val="20"/>
                <w:u w:val="none"/>
                <w:lang w:val="de-DE"/>
              </w:rPr>
              <w:t xml:space="preserve">, </w:t>
            </w:r>
            <w:proofErr w:type="spellStart"/>
            <w:r w:rsidRPr="009C6EDD">
              <w:rPr>
                <w:rFonts w:asciiTheme="minorHAnsi" w:hAnsiTheme="minorHAnsi" w:cs="Calibri"/>
                <w:sz w:val="20"/>
                <w:u w:val="none"/>
                <w:lang w:val="de-DE"/>
              </w:rPr>
              <w:t>telefon</w:t>
            </w:r>
            <w:proofErr w:type="spellEnd"/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5A199" w14:textId="77777777" w:rsidR="00330780" w:rsidRPr="009C6EDD" w:rsidRDefault="00330780" w:rsidP="0062154F">
            <w:pPr>
              <w:pStyle w:val="Tekstpodstawowy31"/>
              <w:snapToGrid w:val="0"/>
              <w:jc w:val="left"/>
              <w:rPr>
                <w:rFonts w:asciiTheme="minorHAnsi" w:hAnsiTheme="minorHAnsi" w:cs="Calibri"/>
                <w:sz w:val="20"/>
                <w:u w:val="none"/>
              </w:rPr>
            </w:pPr>
          </w:p>
        </w:tc>
      </w:tr>
      <w:tr w:rsidR="00330780" w:rsidRPr="009C6EDD" w14:paraId="0FC7299A" w14:textId="77777777" w:rsidTr="00B71F92">
        <w:trPr>
          <w:trHeight w:val="962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9C16503" w14:textId="77777777" w:rsidR="00B71F92" w:rsidRPr="009C6EDD" w:rsidRDefault="00B71F92" w:rsidP="006E52EA">
            <w:pPr>
              <w:pStyle w:val="Tekstpodstawowy31"/>
              <w:jc w:val="left"/>
              <w:rPr>
                <w:rFonts w:asciiTheme="minorHAnsi" w:hAnsiTheme="minorHAnsi" w:cs="Calibri"/>
                <w:sz w:val="20"/>
                <w:u w:val="none"/>
              </w:rPr>
            </w:pPr>
          </w:p>
          <w:p w14:paraId="0B4D2259" w14:textId="77777777" w:rsidR="00B71F92" w:rsidRPr="009C6EDD" w:rsidRDefault="00B71F92" w:rsidP="006E52EA">
            <w:pPr>
              <w:pStyle w:val="Tekstpodstawowy31"/>
              <w:jc w:val="left"/>
              <w:rPr>
                <w:rFonts w:asciiTheme="minorHAnsi" w:hAnsiTheme="minorHAnsi" w:cs="Calibri"/>
                <w:sz w:val="20"/>
                <w:u w:val="none"/>
              </w:rPr>
            </w:pPr>
          </w:p>
          <w:p w14:paraId="292B665B" w14:textId="77777777" w:rsidR="00B71F92" w:rsidRPr="009C6EDD" w:rsidRDefault="00B71F92" w:rsidP="006E52EA">
            <w:pPr>
              <w:pStyle w:val="Tekstpodstawowy31"/>
              <w:jc w:val="left"/>
              <w:rPr>
                <w:rFonts w:asciiTheme="minorHAnsi" w:hAnsiTheme="minorHAnsi" w:cs="Calibri"/>
                <w:sz w:val="20"/>
                <w:u w:val="none"/>
              </w:rPr>
            </w:pPr>
          </w:p>
          <w:p w14:paraId="0102897A" w14:textId="77777777" w:rsidR="00B71F92" w:rsidRPr="009C6EDD" w:rsidRDefault="00147E34" w:rsidP="006E52EA">
            <w:pPr>
              <w:pStyle w:val="Tekstpodstawowy31"/>
              <w:jc w:val="left"/>
              <w:rPr>
                <w:rFonts w:asciiTheme="minorHAnsi" w:hAnsiTheme="minorHAnsi" w:cs="Calibri"/>
                <w:sz w:val="20"/>
                <w:u w:val="none"/>
              </w:rPr>
            </w:pPr>
            <w:r>
              <w:rPr>
                <w:rFonts w:asciiTheme="minorHAnsi" w:hAnsiTheme="minorHAnsi" w:cs="Calibri"/>
                <w:sz w:val="20"/>
                <w:u w:val="none"/>
              </w:rPr>
              <w:t xml:space="preserve"> </w:t>
            </w:r>
            <w:r w:rsidR="00B71F92" w:rsidRPr="009C6EDD">
              <w:rPr>
                <w:rFonts w:asciiTheme="minorHAnsi" w:hAnsiTheme="minorHAnsi" w:cs="Calibri"/>
                <w:sz w:val="20"/>
                <w:u w:val="none"/>
              </w:rPr>
              <w:t xml:space="preserve"> Wykonawca jest:</w:t>
            </w:r>
          </w:p>
          <w:p w14:paraId="5960CDAF" w14:textId="77777777" w:rsidR="00330780" w:rsidRPr="009C6EDD" w:rsidRDefault="00330780" w:rsidP="006E52EA">
            <w:pPr>
              <w:pStyle w:val="Tekstpodstawowy31"/>
              <w:jc w:val="left"/>
              <w:rPr>
                <w:rFonts w:asciiTheme="minorHAnsi" w:hAnsiTheme="minorHAnsi" w:cs="Calibri"/>
                <w:sz w:val="20"/>
                <w:lang w:val="de-DE"/>
              </w:rPr>
            </w:pPr>
            <w:r w:rsidRPr="009C6EDD">
              <w:rPr>
                <w:rFonts w:asciiTheme="minorHAnsi" w:hAnsiTheme="minorHAnsi" w:cs="Calibri"/>
                <w:sz w:val="20"/>
                <w:u w:val="none"/>
              </w:rPr>
              <w:t xml:space="preserve">  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F8D89" w14:textId="77777777" w:rsidR="00147E34" w:rsidRPr="00147E34" w:rsidRDefault="00147E34" w:rsidP="00147E34">
            <w:pPr>
              <w:pStyle w:val="Tekstpodstawowy31"/>
              <w:ind w:left="464"/>
              <w:jc w:val="left"/>
              <w:rPr>
                <w:rFonts w:asciiTheme="minorHAnsi" w:hAnsiTheme="minorHAnsi" w:cs="Calibri"/>
                <w:sz w:val="20"/>
                <w:u w:val="none"/>
              </w:rPr>
            </w:pPr>
          </w:p>
          <w:p w14:paraId="5CA5B9B4" w14:textId="77777777" w:rsidR="00B71F92" w:rsidRPr="0065133F" w:rsidRDefault="00B71F92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Theme="minorHAnsi" w:hAnsiTheme="minorHAnsi" w:cs="Calibri"/>
                <w:sz w:val="20"/>
                <w:u w:val="none"/>
              </w:rPr>
            </w:pPr>
            <w:r w:rsidRPr="0065133F">
              <w:rPr>
                <w:rFonts w:asciiTheme="minorHAnsi" w:eastAsiaTheme="minorHAnsi" w:hAnsiTheme="minorHAnsi" w:cs="Calibri"/>
                <w:sz w:val="20"/>
                <w:u w:val="none"/>
                <w:lang w:eastAsia="en-US"/>
              </w:rPr>
              <w:t>mikroprzedsiębiorstwem,</w:t>
            </w:r>
          </w:p>
          <w:p w14:paraId="5CD20ED2" w14:textId="77777777" w:rsidR="00B71F92" w:rsidRPr="0065133F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="Calibri"/>
                <w:lang w:eastAsia="en-US"/>
              </w:rPr>
            </w:pPr>
            <w:r w:rsidRPr="0065133F">
              <w:rPr>
                <w:rFonts w:asciiTheme="minorHAnsi" w:eastAsiaTheme="minorHAnsi" w:hAnsiTheme="minorHAnsi" w:cs="Calibri"/>
                <w:lang w:eastAsia="en-US"/>
              </w:rPr>
              <w:t>małym przedsiębiorstwem,</w:t>
            </w:r>
          </w:p>
          <w:p w14:paraId="018F85BB" w14:textId="77777777" w:rsidR="00B71F92" w:rsidRPr="00147E34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="Calibri"/>
                <w:lang w:eastAsia="en-US"/>
              </w:rPr>
            </w:pPr>
            <w:r w:rsidRPr="00147E34">
              <w:rPr>
                <w:rFonts w:asciiTheme="minorHAnsi" w:eastAsiaTheme="minorHAnsi" w:hAnsiTheme="minorHAnsi" w:cs="Calibri"/>
                <w:lang w:eastAsia="en-US"/>
              </w:rPr>
              <w:t>średnim przedsiębiorstwem,</w:t>
            </w:r>
          </w:p>
          <w:p w14:paraId="7A09F893" w14:textId="77777777" w:rsidR="00B71F92" w:rsidRPr="00147E34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="Calibri"/>
                <w:lang w:eastAsia="en-US"/>
              </w:rPr>
            </w:pPr>
            <w:r w:rsidRPr="00147E34">
              <w:rPr>
                <w:rFonts w:asciiTheme="minorHAnsi" w:eastAsiaTheme="minorHAnsi" w:hAnsiTheme="minorHAnsi" w:cs="Calibri"/>
                <w:lang w:eastAsia="en-US"/>
              </w:rPr>
              <w:t>jednoosobową działalnością gospodarczą,</w:t>
            </w:r>
          </w:p>
          <w:p w14:paraId="6B920E98" w14:textId="77777777" w:rsidR="00B71F92" w:rsidRPr="00147E34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="Calibri"/>
                <w:lang w:eastAsia="en-US"/>
              </w:rPr>
            </w:pPr>
            <w:r w:rsidRPr="00147E34">
              <w:rPr>
                <w:rFonts w:asciiTheme="minorHAnsi" w:eastAsiaTheme="minorHAnsi" w:hAnsiTheme="minorHAnsi" w:cs="Calibri"/>
                <w:lang w:eastAsia="en-US"/>
              </w:rPr>
              <w:t>osobą fizyczną nieprowadzącą działalności gospodarczej,</w:t>
            </w:r>
          </w:p>
          <w:p w14:paraId="5D46D7E0" w14:textId="77777777" w:rsidR="00B71F92" w:rsidRPr="009C6EDD" w:rsidRDefault="00B71F92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Theme="minorHAnsi" w:hAnsiTheme="minorHAnsi" w:cs="Calibri"/>
                <w:sz w:val="20"/>
                <w:u w:val="none"/>
              </w:rPr>
            </w:pPr>
            <w:r w:rsidRPr="009C6EDD">
              <w:rPr>
                <w:rFonts w:asciiTheme="minorHAnsi" w:eastAsiaTheme="minorHAnsi" w:hAnsiTheme="minorHAnsi" w:cs="Calibri"/>
                <w:sz w:val="20"/>
                <w:u w:val="none"/>
                <w:lang w:eastAsia="en-US"/>
              </w:rPr>
              <w:t>innym rodzajem*</w:t>
            </w:r>
          </w:p>
          <w:p w14:paraId="01D4938E" w14:textId="77777777" w:rsidR="00330780" w:rsidRDefault="00F8561B" w:rsidP="006E52EA">
            <w:pPr>
              <w:pStyle w:val="Tekstpodstawowy31"/>
              <w:jc w:val="left"/>
              <w:rPr>
                <w:rFonts w:asciiTheme="minorHAnsi" w:eastAsiaTheme="minorHAnsi" w:hAnsiTheme="minorHAnsi" w:cs="Calibri"/>
                <w:sz w:val="20"/>
                <w:u w:val="none"/>
                <w:lang w:eastAsia="en-US"/>
              </w:rPr>
            </w:pPr>
            <w:r>
              <w:rPr>
                <w:rFonts w:asciiTheme="minorHAnsi" w:eastAsiaTheme="minorHAnsi" w:hAnsiTheme="minorHAnsi" w:cs="Calibri"/>
                <w:sz w:val="20"/>
                <w:u w:val="none"/>
                <w:lang w:eastAsia="en-US"/>
              </w:rPr>
              <w:t xml:space="preserve">          ………………………………………………………………………………………</w:t>
            </w:r>
          </w:p>
          <w:p w14:paraId="532D66A2" w14:textId="77777777" w:rsidR="00F8561B" w:rsidRPr="009C6EDD" w:rsidRDefault="00F8561B" w:rsidP="006E52EA">
            <w:pPr>
              <w:pStyle w:val="Tekstpodstawowy31"/>
              <w:jc w:val="left"/>
              <w:rPr>
                <w:rFonts w:asciiTheme="minorHAnsi" w:hAnsiTheme="minorHAnsi" w:cs="Calibri"/>
                <w:sz w:val="20"/>
                <w:lang w:val="de-DE"/>
              </w:rPr>
            </w:pPr>
          </w:p>
        </w:tc>
      </w:tr>
    </w:tbl>
    <w:p w14:paraId="6693ADC5" w14:textId="77777777" w:rsidR="0065133F" w:rsidRDefault="0065133F" w:rsidP="0065133F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eastAsiaTheme="minorHAnsi" w:hAnsiTheme="minorHAnsi" w:cs="Calibri-Italic"/>
          <w:i/>
          <w:iCs/>
          <w:lang w:eastAsia="en-US"/>
        </w:rPr>
      </w:pPr>
      <w:r w:rsidRPr="0062154F">
        <w:rPr>
          <w:rFonts w:asciiTheme="minorHAnsi" w:eastAsiaTheme="minorHAnsi" w:hAnsiTheme="minorHAnsi" w:cs="Calibri-Italic"/>
          <w:iCs/>
          <w:lang w:eastAsia="en-US"/>
        </w:rPr>
        <w:t xml:space="preserve">* </w:t>
      </w:r>
      <w:r w:rsidRPr="0062154F">
        <w:rPr>
          <w:rFonts w:asciiTheme="minorHAnsi" w:eastAsiaTheme="minorHAnsi" w:hAnsiTheme="minorHAnsi" w:cs="Calibri-Italic"/>
          <w:i/>
          <w:iCs/>
          <w:lang w:eastAsia="en-US"/>
        </w:rPr>
        <w:t>niepotrzebne skreślić</w:t>
      </w:r>
    </w:p>
    <w:p w14:paraId="1AC7FB8E" w14:textId="399E950C" w:rsidR="006F37A3" w:rsidRPr="00BD69B3" w:rsidRDefault="008C5F2C" w:rsidP="00CD4DC3">
      <w:pPr>
        <w:pStyle w:val="Zwykytekst"/>
        <w:tabs>
          <w:tab w:val="left" w:leader="dot" w:pos="9072"/>
        </w:tabs>
        <w:spacing w:before="120"/>
        <w:jc w:val="both"/>
        <w:rPr>
          <w:rFonts w:asciiTheme="minorHAnsi" w:eastAsia="Arial Unicode MS" w:hAnsiTheme="minorHAnsi" w:cstheme="minorHAnsi"/>
          <w:i/>
          <w:iCs/>
          <w:sz w:val="18"/>
          <w:szCs w:val="18"/>
          <w:lang w:val="pl-PL"/>
        </w:rPr>
      </w:pPr>
      <w:r w:rsidRPr="00BD69B3">
        <w:rPr>
          <w:rFonts w:asciiTheme="minorHAnsi" w:eastAsia="Arial Unicode MS" w:hAnsiTheme="minorHAnsi" w:cstheme="minorHAnsi"/>
          <w:sz w:val="18"/>
          <w:szCs w:val="18"/>
          <w:lang w:val="pl-PL"/>
        </w:rPr>
        <w:t>W</w:t>
      </w:r>
      <w:r w:rsidRPr="00BD69B3">
        <w:rPr>
          <w:rFonts w:asciiTheme="minorHAnsi" w:eastAsia="Arial Unicode MS" w:hAnsiTheme="minorHAnsi" w:cstheme="minorHAnsi"/>
          <w:sz w:val="18"/>
          <w:szCs w:val="18"/>
        </w:rPr>
        <w:t xml:space="preserve"> przypadku składania oferty przez podmioty występujące wspólnie podać nazwy</w:t>
      </w:r>
      <w:r w:rsidRPr="00BD69B3">
        <w:rPr>
          <w:rFonts w:asciiTheme="minorHAnsi" w:eastAsia="Arial Unicode MS" w:hAnsiTheme="minorHAnsi" w:cstheme="minorHAnsi"/>
          <w:sz w:val="18"/>
          <w:szCs w:val="18"/>
          <w:lang w:val="pl-PL"/>
        </w:rPr>
        <w:t xml:space="preserve"> </w:t>
      </w:r>
      <w:r w:rsidRPr="00BD69B3">
        <w:rPr>
          <w:rFonts w:asciiTheme="minorHAnsi" w:eastAsia="Arial Unicode MS" w:hAnsiTheme="minorHAnsi" w:cstheme="minorHAnsi"/>
          <w:sz w:val="18"/>
          <w:szCs w:val="18"/>
        </w:rPr>
        <w:t>(firmy) i dokładne adresy wszystkich wspólników spółki cywilnej lub członków konsorcjum</w:t>
      </w:r>
      <w:r w:rsidRPr="00BD69B3">
        <w:rPr>
          <w:rFonts w:asciiTheme="minorHAnsi" w:eastAsia="Arial Unicode MS" w:hAnsiTheme="minorHAnsi" w:cstheme="minorHAnsi"/>
          <w:sz w:val="18"/>
          <w:szCs w:val="18"/>
          <w:lang w:val="pl-PL"/>
        </w:rPr>
        <w:t xml:space="preserve"> oraz zgodnie z art. 117 ustawy Pzp, dołączyć do oferty oświadczenie, z którego wynika, które roboty budowlane, dostawy lub usługi wykonają poszczególni wykonawcy</w:t>
      </w:r>
      <w:r w:rsidRPr="00BD69B3">
        <w:rPr>
          <w:rFonts w:asciiTheme="minorHAnsi" w:eastAsia="Arial Unicode MS" w:hAnsiTheme="minorHAnsi" w:cstheme="minorHAnsi"/>
          <w:i/>
          <w:iCs/>
          <w:sz w:val="18"/>
          <w:szCs w:val="18"/>
          <w:lang w:val="pl-PL"/>
        </w:rPr>
        <w:t>.</w:t>
      </w:r>
    </w:p>
    <w:p w14:paraId="5A7E4F05" w14:textId="77777777" w:rsidR="00CD4DC3" w:rsidRPr="00BD69B3" w:rsidRDefault="00CD4DC3" w:rsidP="00CD4DC3">
      <w:pPr>
        <w:pStyle w:val="Zwykytekst"/>
        <w:tabs>
          <w:tab w:val="left" w:leader="dot" w:pos="9072"/>
        </w:tabs>
        <w:spacing w:before="120"/>
        <w:jc w:val="both"/>
        <w:rPr>
          <w:rFonts w:asciiTheme="minorHAnsi" w:eastAsia="Arial Unicode MS" w:hAnsiTheme="minorHAnsi" w:cstheme="minorHAnsi"/>
          <w:i/>
          <w:iCs/>
          <w:sz w:val="18"/>
          <w:szCs w:val="18"/>
        </w:rPr>
      </w:pPr>
    </w:p>
    <w:p w14:paraId="17ECE31D" w14:textId="1FCDEA34" w:rsidR="00CD4DC3" w:rsidRPr="00CD4DC3" w:rsidRDefault="00BC1E0B" w:rsidP="00CD4DC3">
      <w:pPr>
        <w:pStyle w:val="Akapitzlist"/>
        <w:numPr>
          <w:ilvl w:val="0"/>
          <w:numId w:val="1"/>
        </w:numPr>
        <w:tabs>
          <w:tab w:val="clear" w:pos="1080"/>
          <w:tab w:val="num" w:pos="3686"/>
          <w:tab w:val="left" w:pos="3969"/>
        </w:tabs>
        <w:spacing w:line="360" w:lineRule="auto"/>
        <w:ind w:left="3969" w:hanging="567"/>
        <w:rPr>
          <w:rFonts w:asciiTheme="minorHAnsi" w:hAnsiTheme="minorHAnsi" w:cs="Calibri"/>
          <w:b/>
        </w:rPr>
      </w:pPr>
      <w:r w:rsidRPr="00147E34">
        <w:rPr>
          <w:rFonts w:asciiTheme="minorHAnsi" w:hAnsiTheme="minorHAnsi" w:cs="Calibri"/>
          <w:b/>
        </w:rPr>
        <w:t>OFERTA WYKONAWCY</w:t>
      </w:r>
    </w:p>
    <w:p w14:paraId="7B4A994D" w14:textId="44224F20" w:rsidR="007A1F7B" w:rsidRPr="002C179A" w:rsidRDefault="00BB641C" w:rsidP="00BD69B3">
      <w:pPr>
        <w:jc w:val="both"/>
        <w:rPr>
          <w:rFonts w:asciiTheme="minorHAnsi" w:hAnsiTheme="minorHAnsi" w:cstheme="minorHAnsi"/>
        </w:rPr>
      </w:pPr>
      <w:r w:rsidRPr="001A74C1">
        <w:rPr>
          <w:rFonts w:asciiTheme="minorHAnsi" w:hAnsiTheme="minorHAnsi" w:cstheme="minorHAnsi"/>
          <w:b/>
        </w:rPr>
        <w:t>Ja/my niżej podpisana(-ni)</w:t>
      </w:r>
      <w:r>
        <w:rPr>
          <w:rFonts w:asciiTheme="minorHAnsi" w:hAnsiTheme="minorHAnsi" w:cstheme="minorHAnsi"/>
          <w:b/>
        </w:rPr>
        <w:t xml:space="preserve"> </w:t>
      </w:r>
      <w:r w:rsidR="005A539A" w:rsidRPr="007A18DE">
        <w:rPr>
          <w:rFonts w:asciiTheme="minorHAnsi" w:hAnsiTheme="minorHAnsi" w:cstheme="minorHAnsi"/>
        </w:rPr>
        <w:t>ubiegając się o udzielenie zamówienia publicznego</w:t>
      </w:r>
      <w:r w:rsidR="002C179A" w:rsidRPr="002C179A">
        <w:t xml:space="preserve"> </w:t>
      </w:r>
      <w:r w:rsidR="002C179A">
        <w:rPr>
          <w:rFonts w:asciiTheme="minorHAnsi" w:hAnsiTheme="minorHAnsi" w:cstheme="minorHAnsi"/>
        </w:rPr>
        <w:t>p</w:t>
      </w:r>
      <w:r w:rsidR="002C179A" w:rsidRPr="002C179A">
        <w:rPr>
          <w:rFonts w:asciiTheme="minorHAnsi" w:hAnsiTheme="minorHAnsi" w:cstheme="minorHAnsi"/>
        </w:rPr>
        <w:t>rowadzeni</w:t>
      </w:r>
      <w:r w:rsidR="002C179A">
        <w:rPr>
          <w:rFonts w:asciiTheme="minorHAnsi" w:hAnsiTheme="minorHAnsi" w:cstheme="minorHAnsi"/>
        </w:rPr>
        <w:t>a</w:t>
      </w:r>
      <w:r w:rsidR="002C179A" w:rsidRPr="002C179A">
        <w:rPr>
          <w:rFonts w:asciiTheme="minorHAnsi" w:hAnsiTheme="minorHAnsi" w:cstheme="minorHAnsi"/>
        </w:rPr>
        <w:t xml:space="preserve"> obsługi Stref Płatnego Parkowania na terenie Miasta Zamość w latach 2026, 2027, 2028</w:t>
      </w:r>
      <w:r w:rsidR="005A539A" w:rsidRPr="007A18DE">
        <w:rPr>
          <w:rFonts w:asciiTheme="minorHAnsi" w:hAnsiTheme="minorHAnsi" w:cstheme="minorHAnsi"/>
        </w:rPr>
        <w:t xml:space="preserve"> </w:t>
      </w:r>
      <w:r w:rsidR="007A1F7B" w:rsidRPr="00DF0D5B">
        <w:rPr>
          <w:rFonts w:asciiTheme="minorHAnsi" w:hAnsiTheme="minorHAnsi" w:cstheme="minorHAnsi"/>
        </w:rPr>
        <w:t>składam</w:t>
      </w:r>
      <w:r w:rsidR="00F82E8C" w:rsidRPr="00DF0D5B">
        <w:rPr>
          <w:rFonts w:asciiTheme="minorHAnsi" w:hAnsiTheme="minorHAnsi" w:cstheme="minorHAnsi"/>
        </w:rPr>
        <w:t xml:space="preserve"> (-</w:t>
      </w:r>
      <w:r w:rsidR="007A1F7B" w:rsidRPr="00DF0D5B">
        <w:rPr>
          <w:rFonts w:asciiTheme="minorHAnsi" w:hAnsiTheme="minorHAnsi" w:cstheme="minorHAnsi"/>
        </w:rPr>
        <w:t>y</w:t>
      </w:r>
      <w:r w:rsidR="00F82E8C" w:rsidRPr="00DF0D5B">
        <w:rPr>
          <w:rFonts w:asciiTheme="minorHAnsi" w:hAnsiTheme="minorHAnsi" w:cstheme="minorHAnsi"/>
        </w:rPr>
        <w:t>)</w:t>
      </w:r>
      <w:r w:rsidR="007A1F7B" w:rsidRPr="00DF0D5B">
        <w:rPr>
          <w:rFonts w:asciiTheme="minorHAnsi" w:hAnsiTheme="minorHAnsi" w:cstheme="minorHAnsi"/>
        </w:rPr>
        <w:t xml:space="preserve"> niniejszą ofertę:</w:t>
      </w:r>
    </w:p>
    <w:p w14:paraId="563E46AA" w14:textId="24EA0BE7" w:rsidR="00CD4DC3" w:rsidRDefault="007A1F7B" w:rsidP="005A539A">
      <w:pPr>
        <w:jc w:val="both"/>
        <w:rPr>
          <w:rFonts w:asciiTheme="minorHAnsi" w:hAnsiTheme="minorHAnsi" w:cstheme="minorHAnsi"/>
          <w:b/>
          <w:bCs/>
        </w:rPr>
      </w:pPr>
      <w:r w:rsidRPr="007A18DE">
        <w:rPr>
          <w:rFonts w:asciiTheme="minorHAnsi" w:hAnsiTheme="minorHAnsi" w:cstheme="minorHAnsi"/>
          <w:b/>
        </w:rPr>
        <w:t xml:space="preserve">Oferuję(-jemy) wykonanie zamówienia zgodnie z opisem przedmiotu zamówienia oraz zgodnie </w:t>
      </w:r>
      <w:r w:rsidRPr="007A18DE">
        <w:rPr>
          <w:rFonts w:asciiTheme="minorHAnsi" w:hAnsiTheme="minorHAnsi" w:cstheme="minorHAnsi"/>
          <w:b/>
        </w:rPr>
        <w:br/>
        <w:t xml:space="preserve">z zasadami </w:t>
      </w:r>
      <w:r w:rsidRPr="007A18DE">
        <w:rPr>
          <w:rFonts w:asciiTheme="minorHAnsi" w:hAnsiTheme="minorHAnsi" w:cstheme="minorHAnsi"/>
          <w:b/>
          <w:bCs/>
        </w:rPr>
        <w:t xml:space="preserve">i warunkami określonymi w </w:t>
      </w:r>
      <w:r w:rsidR="00725E96" w:rsidRPr="007A18DE">
        <w:rPr>
          <w:rFonts w:asciiTheme="minorHAnsi" w:hAnsiTheme="minorHAnsi" w:cstheme="minorHAnsi"/>
          <w:b/>
          <w:bCs/>
        </w:rPr>
        <w:t>SWZ przy</w:t>
      </w:r>
      <w:r w:rsidRPr="007A18DE">
        <w:rPr>
          <w:rFonts w:asciiTheme="minorHAnsi" w:hAnsiTheme="minorHAnsi" w:cstheme="minorHAnsi"/>
          <w:b/>
          <w:bCs/>
        </w:rPr>
        <w:t xml:space="preserve"> uwzględnieniu wszystkich składników związanych z realizacją przedmiotu zamówienia wpływających na wysokość ceny</w:t>
      </w:r>
      <w:r w:rsidR="00466A35">
        <w:rPr>
          <w:rFonts w:asciiTheme="minorHAnsi" w:hAnsiTheme="minorHAnsi" w:cstheme="minorHAnsi"/>
          <w:b/>
          <w:bCs/>
        </w:rPr>
        <w:t>, za cenę</w:t>
      </w:r>
      <w:r w:rsidRPr="007A18DE">
        <w:rPr>
          <w:rFonts w:asciiTheme="minorHAnsi" w:hAnsiTheme="minorHAnsi" w:cstheme="minorHAnsi"/>
          <w:b/>
          <w:bCs/>
        </w:rPr>
        <w:t>:</w:t>
      </w:r>
    </w:p>
    <w:p w14:paraId="4C4234D6" w14:textId="77777777" w:rsidR="00AC02D0" w:rsidRDefault="00AC02D0" w:rsidP="005A539A">
      <w:pPr>
        <w:jc w:val="both"/>
        <w:rPr>
          <w:rFonts w:asciiTheme="minorHAnsi" w:hAnsiTheme="minorHAnsi" w:cstheme="minorHAnsi"/>
          <w:b/>
          <w:bCs/>
        </w:rPr>
      </w:pPr>
    </w:p>
    <w:p w14:paraId="22664625" w14:textId="2230CD56" w:rsidR="00256334" w:rsidRPr="00BD13E5" w:rsidRDefault="00256334" w:rsidP="00BD13E5">
      <w:pPr>
        <w:pStyle w:val="Akapitzlist"/>
        <w:numPr>
          <w:ilvl w:val="0"/>
          <w:numId w:val="39"/>
        </w:numPr>
        <w:jc w:val="both"/>
        <w:rPr>
          <w:rFonts w:asciiTheme="minorHAnsi" w:hAnsiTheme="minorHAnsi" w:cs="Arial"/>
        </w:rPr>
      </w:pPr>
      <w:r w:rsidRPr="00BD13E5">
        <w:rPr>
          <w:rFonts w:asciiTheme="minorHAnsi" w:hAnsiTheme="minorHAnsi" w:cs="Arial"/>
        </w:rPr>
        <w:t>Wartość netto (zamówienie podstawowe + opcjonalne): …………………… zł (słownie: ………………………… zł)</w:t>
      </w:r>
    </w:p>
    <w:p w14:paraId="489DCE1C" w14:textId="77777777" w:rsidR="00256334" w:rsidRPr="00531545" w:rsidRDefault="00256334" w:rsidP="00256334">
      <w:pPr>
        <w:jc w:val="both"/>
        <w:rPr>
          <w:rFonts w:asciiTheme="minorHAnsi" w:hAnsiTheme="minorHAnsi" w:cs="Arial"/>
        </w:rPr>
      </w:pPr>
      <w:r w:rsidRPr="00531545">
        <w:rPr>
          <w:rFonts w:asciiTheme="minorHAnsi" w:hAnsiTheme="minorHAnsi" w:cs="Arial"/>
        </w:rPr>
        <w:t>Stawka podatku VAT: ….. %</w:t>
      </w:r>
      <w:r w:rsidRPr="00531545">
        <w:rPr>
          <w:rFonts w:asciiTheme="minorHAnsi" w:hAnsiTheme="minorHAnsi" w:cs="Arial"/>
        </w:rPr>
        <w:tab/>
      </w:r>
      <w:r w:rsidRPr="00531545">
        <w:rPr>
          <w:rFonts w:asciiTheme="minorHAnsi" w:hAnsiTheme="minorHAnsi" w:cs="Arial"/>
        </w:rPr>
        <w:tab/>
      </w:r>
    </w:p>
    <w:p w14:paraId="68F8EBC0" w14:textId="77777777" w:rsidR="00256334" w:rsidRPr="00531545" w:rsidRDefault="00256334" w:rsidP="00256334">
      <w:pPr>
        <w:jc w:val="both"/>
        <w:rPr>
          <w:rFonts w:asciiTheme="minorHAnsi" w:hAnsiTheme="minorHAnsi" w:cs="Arial"/>
        </w:rPr>
      </w:pPr>
      <w:r w:rsidRPr="00531545">
        <w:rPr>
          <w:rFonts w:asciiTheme="minorHAnsi" w:hAnsiTheme="minorHAnsi" w:cs="Arial"/>
        </w:rPr>
        <w:t>Wartość brutto (zamówienie podstawowe + opcjonalne): …………………… zł (słownie: ……………………… zł)</w:t>
      </w:r>
    </w:p>
    <w:p w14:paraId="30790DF3" w14:textId="77777777" w:rsidR="00256334" w:rsidRPr="00531545" w:rsidRDefault="00256334" w:rsidP="00256334">
      <w:pPr>
        <w:jc w:val="both"/>
        <w:rPr>
          <w:rFonts w:asciiTheme="minorHAnsi" w:hAnsiTheme="minorHAnsi" w:cs="Arial"/>
        </w:rPr>
      </w:pPr>
      <w:r w:rsidRPr="00531545">
        <w:rPr>
          <w:rFonts w:asciiTheme="minorHAnsi" w:hAnsiTheme="minorHAnsi" w:cs="Arial"/>
        </w:rPr>
        <w:t>W tym:</w:t>
      </w:r>
    </w:p>
    <w:p w14:paraId="2F18FE04" w14:textId="77777777" w:rsidR="00256334" w:rsidRPr="00531545" w:rsidRDefault="00256334" w:rsidP="00256334">
      <w:pPr>
        <w:jc w:val="both"/>
        <w:rPr>
          <w:rFonts w:asciiTheme="minorHAnsi" w:hAnsiTheme="minorHAnsi" w:cs="Arial"/>
        </w:rPr>
      </w:pPr>
    </w:p>
    <w:p w14:paraId="6CD5B804" w14:textId="6BDDA45F" w:rsidR="00256334" w:rsidRPr="00531545" w:rsidRDefault="00256334" w:rsidP="00256334">
      <w:pPr>
        <w:jc w:val="both"/>
        <w:rPr>
          <w:rFonts w:asciiTheme="minorHAnsi" w:hAnsiTheme="minorHAnsi" w:cs="Arial"/>
        </w:rPr>
      </w:pPr>
      <w:r w:rsidRPr="00531545">
        <w:rPr>
          <w:rFonts w:asciiTheme="minorHAnsi" w:hAnsiTheme="minorHAnsi" w:cs="Arial"/>
        </w:rPr>
        <w:t>a)</w:t>
      </w:r>
      <w:r w:rsidRPr="00531545">
        <w:rPr>
          <w:rFonts w:asciiTheme="minorHAnsi" w:hAnsiTheme="minorHAnsi" w:cs="Arial"/>
        </w:rPr>
        <w:tab/>
        <w:t>Zamówienie podstawowe (gwarantowane)</w:t>
      </w:r>
      <w:r>
        <w:rPr>
          <w:rFonts w:asciiTheme="minorHAnsi" w:hAnsiTheme="minorHAnsi" w:cs="Arial"/>
        </w:rPr>
        <w:t xml:space="preserve"> </w:t>
      </w:r>
      <w:r w:rsidRPr="001E7A73">
        <w:rPr>
          <w:rFonts w:asciiTheme="minorHAnsi" w:hAnsiTheme="minorHAnsi" w:cs="Arial"/>
          <w:color w:val="000000" w:themeColor="text1"/>
        </w:rPr>
        <w:t xml:space="preserve">– </w:t>
      </w:r>
      <w:r w:rsidR="00C41ADB" w:rsidRPr="001E7A73">
        <w:rPr>
          <w:rFonts w:asciiTheme="minorHAnsi" w:hAnsiTheme="minorHAnsi" w:cs="Arial"/>
          <w:color w:val="000000" w:themeColor="text1"/>
        </w:rPr>
        <w:t>33</w:t>
      </w:r>
      <w:r w:rsidRPr="001E7A73">
        <w:rPr>
          <w:rFonts w:asciiTheme="minorHAnsi" w:hAnsiTheme="minorHAnsi" w:cs="Arial"/>
          <w:color w:val="000000" w:themeColor="text1"/>
        </w:rPr>
        <w:t xml:space="preserve"> sztuk</w:t>
      </w:r>
    </w:p>
    <w:p w14:paraId="5E01661D" w14:textId="77777777" w:rsidR="00256334" w:rsidRPr="00531545" w:rsidRDefault="00256334" w:rsidP="00256334">
      <w:pPr>
        <w:jc w:val="both"/>
        <w:rPr>
          <w:rFonts w:asciiTheme="minorHAnsi" w:hAnsiTheme="minorHAnsi" w:cs="Arial"/>
        </w:rPr>
      </w:pPr>
      <w:r w:rsidRPr="00531545">
        <w:rPr>
          <w:rFonts w:asciiTheme="minorHAnsi" w:hAnsiTheme="minorHAnsi" w:cs="Arial"/>
        </w:rPr>
        <w:t>Wartość netto: …………………… zł (słownie: ………………………….……………………………… zł)</w:t>
      </w:r>
    </w:p>
    <w:p w14:paraId="76B75FB1" w14:textId="77777777" w:rsidR="00256334" w:rsidRPr="00531545" w:rsidRDefault="00256334" w:rsidP="00256334">
      <w:pPr>
        <w:jc w:val="both"/>
        <w:rPr>
          <w:rFonts w:asciiTheme="minorHAnsi" w:hAnsiTheme="minorHAnsi" w:cs="Arial"/>
        </w:rPr>
      </w:pPr>
      <w:r w:rsidRPr="00531545">
        <w:rPr>
          <w:rFonts w:asciiTheme="minorHAnsi" w:hAnsiTheme="minorHAnsi" w:cs="Arial"/>
        </w:rPr>
        <w:t>Stawka podatku VAT: ….. %</w:t>
      </w:r>
      <w:r w:rsidRPr="00531545">
        <w:rPr>
          <w:rFonts w:asciiTheme="minorHAnsi" w:hAnsiTheme="minorHAnsi" w:cs="Arial"/>
        </w:rPr>
        <w:tab/>
      </w:r>
      <w:r w:rsidRPr="00531545">
        <w:rPr>
          <w:rFonts w:asciiTheme="minorHAnsi" w:hAnsiTheme="minorHAnsi" w:cs="Arial"/>
        </w:rPr>
        <w:tab/>
      </w:r>
    </w:p>
    <w:p w14:paraId="73DEFE7C" w14:textId="77777777" w:rsidR="00256334" w:rsidRPr="00531545" w:rsidRDefault="00256334" w:rsidP="00256334">
      <w:pPr>
        <w:jc w:val="both"/>
        <w:rPr>
          <w:rFonts w:asciiTheme="minorHAnsi" w:hAnsiTheme="minorHAnsi" w:cs="Arial"/>
        </w:rPr>
      </w:pPr>
      <w:r w:rsidRPr="00531545">
        <w:rPr>
          <w:rFonts w:asciiTheme="minorHAnsi" w:hAnsiTheme="minorHAnsi" w:cs="Arial"/>
        </w:rPr>
        <w:t>Wartość brutto: …………………… zł (słownie : ……………………………………………………… zł)</w:t>
      </w:r>
    </w:p>
    <w:p w14:paraId="4CD5DE8C" w14:textId="77777777" w:rsidR="00256334" w:rsidRPr="00531545" w:rsidRDefault="00256334" w:rsidP="00256334">
      <w:pPr>
        <w:jc w:val="both"/>
        <w:rPr>
          <w:rFonts w:asciiTheme="minorHAnsi" w:hAnsiTheme="minorHAnsi" w:cs="Arial"/>
        </w:rPr>
      </w:pPr>
    </w:p>
    <w:p w14:paraId="43C7724E" w14:textId="6D64C77F" w:rsidR="00256334" w:rsidRPr="00531545" w:rsidRDefault="00256334" w:rsidP="00256334">
      <w:pPr>
        <w:jc w:val="both"/>
        <w:rPr>
          <w:rFonts w:asciiTheme="minorHAnsi" w:hAnsiTheme="minorHAnsi" w:cs="Arial"/>
        </w:rPr>
      </w:pPr>
      <w:r w:rsidRPr="00531545">
        <w:rPr>
          <w:rFonts w:asciiTheme="minorHAnsi" w:hAnsiTheme="minorHAnsi" w:cs="Arial"/>
        </w:rPr>
        <w:t>b)</w:t>
      </w:r>
      <w:r w:rsidRPr="00531545">
        <w:rPr>
          <w:rFonts w:asciiTheme="minorHAnsi" w:hAnsiTheme="minorHAnsi" w:cs="Arial"/>
        </w:rPr>
        <w:tab/>
        <w:t>Zamówienie opcjonalne (prawo opcji)</w:t>
      </w:r>
      <w:r>
        <w:rPr>
          <w:rFonts w:asciiTheme="minorHAnsi" w:hAnsiTheme="minorHAnsi" w:cs="Arial"/>
        </w:rPr>
        <w:t xml:space="preserve"> – </w:t>
      </w:r>
      <w:r w:rsidR="00C41ADB" w:rsidRPr="001E7A73">
        <w:rPr>
          <w:rFonts w:asciiTheme="minorHAnsi" w:hAnsiTheme="minorHAnsi" w:cs="Arial"/>
          <w:color w:val="000000" w:themeColor="text1"/>
        </w:rPr>
        <w:t>5</w:t>
      </w:r>
      <w:r w:rsidRPr="001E7A73">
        <w:rPr>
          <w:rFonts w:asciiTheme="minorHAnsi" w:hAnsiTheme="minorHAnsi" w:cs="Arial"/>
          <w:color w:val="000000" w:themeColor="text1"/>
        </w:rPr>
        <w:t xml:space="preserve"> sztuk</w:t>
      </w:r>
    </w:p>
    <w:p w14:paraId="5579052F" w14:textId="77777777" w:rsidR="00256334" w:rsidRPr="00531545" w:rsidRDefault="00256334" w:rsidP="00256334">
      <w:pPr>
        <w:jc w:val="both"/>
        <w:rPr>
          <w:rFonts w:asciiTheme="minorHAnsi" w:hAnsiTheme="minorHAnsi" w:cs="Arial"/>
        </w:rPr>
      </w:pPr>
      <w:r w:rsidRPr="00531545">
        <w:rPr>
          <w:rFonts w:asciiTheme="minorHAnsi" w:hAnsiTheme="minorHAnsi" w:cs="Arial"/>
        </w:rPr>
        <w:t>Wartość netto: …………………… zł (słownie : ………………………….……………………………… zł)</w:t>
      </w:r>
    </w:p>
    <w:p w14:paraId="1EC8B6AA" w14:textId="77777777" w:rsidR="00256334" w:rsidRPr="00531545" w:rsidRDefault="00256334" w:rsidP="00256334">
      <w:pPr>
        <w:jc w:val="both"/>
        <w:rPr>
          <w:rFonts w:asciiTheme="minorHAnsi" w:hAnsiTheme="minorHAnsi" w:cs="Arial"/>
        </w:rPr>
      </w:pPr>
      <w:r w:rsidRPr="00531545">
        <w:rPr>
          <w:rFonts w:asciiTheme="minorHAnsi" w:hAnsiTheme="minorHAnsi" w:cs="Arial"/>
        </w:rPr>
        <w:t>Stawka podatku VAT: ….. %</w:t>
      </w:r>
      <w:r w:rsidRPr="00531545">
        <w:rPr>
          <w:rFonts w:asciiTheme="minorHAnsi" w:hAnsiTheme="minorHAnsi" w:cs="Arial"/>
        </w:rPr>
        <w:tab/>
      </w:r>
      <w:r w:rsidRPr="00531545">
        <w:rPr>
          <w:rFonts w:asciiTheme="minorHAnsi" w:hAnsiTheme="minorHAnsi" w:cs="Arial"/>
        </w:rPr>
        <w:tab/>
      </w:r>
    </w:p>
    <w:p w14:paraId="4A0F4682" w14:textId="06996F4C" w:rsidR="00256334" w:rsidRDefault="00256334" w:rsidP="00F42A73">
      <w:pPr>
        <w:jc w:val="both"/>
        <w:rPr>
          <w:rFonts w:asciiTheme="minorHAnsi" w:hAnsiTheme="minorHAnsi" w:cs="Arial"/>
        </w:rPr>
      </w:pPr>
      <w:r w:rsidRPr="00531545">
        <w:rPr>
          <w:rFonts w:asciiTheme="minorHAnsi" w:hAnsiTheme="minorHAnsi" w:cs="Arial"/>
        </w:rPr>
        <w:t>Wartość brutto: …………………… zł (słownie : ……………………………………………………… zł)</w:t>
      </w:r>
    </w:p>
    <w:p w14:paraId="25B869C0" w14:textId="7EB84D85" w:rsidR="00725E96" w:rsidRPr="00725E96" w:rsidRDefault="00725E96" w:rsidP="00F42A73">
      <w:pPr>
        <w:jc w:val="both"/>
        <w:rPr>
          <w:rFonts w:asciiTheme="minorHAnsi" w:hAnsiTheme="minorHAnsi" w:cs="Calibri"/>
          <w:b/>
        </w:rPr>
      </w:pPr>
      <w:r w:rsidRPr="00C61620">
        <w:rPr>
          <w:rFonts w:asciiTheme="minorHAnsi" w:hAnsiTheme="minorHAnsi" w:cs="Calibri"/>
          <w:b/>
        </w:rPr>
        <w:t>Wyliczoną zgodnie z Formularzem cenowym (</w:t>
      </w:r>
      <w:r w:rsidRPr="001E7A73">
        <w:rPr>
          <w:rFonts w:asciiTheme="minorHAnsi" w:hAnsiTheme="minorHAnsi" w:cs="Calibri"/>
          <w:b/>
          <w:color w:val="000000" w:themeColor="text1"/>
        </w:rPr>
        <w:t xml:space="preserve">załącznik nr 9 do SWZ), </w:t>
      </w:r>
      <w:r w:rsidRPr="00C61620">
        <w:rPr>
          <w:rFonts w:asciiTheme="minorHAnsi" w:hAnsiTheme="minorHAnsi" w:cs="Calibri"/>
          <w:b/>
        </w:rPr>
        <w:t>stanowiącym integralną część Formularza oferty</w:t>
      </w:r>
      <w:r>
        <w:rPr>
          <w:rFonts w:asciiTheme="minorHAnsi" w:hAnsiTheme="minorHAnsi" w:cs="Calibri"/>
          <w:b/>
        </w:rPr>
        <w:t>.</w:t>
      </w:r>
    </w:p>
    <w:p w14:paraId="2D1FB355" w14:textId="77777777" w:rsidR="00256334" w:rsidRDefault="00256334" w:rsidP="005A539A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8634" w:type="dxa"/>
        <w:tblInd w:w="426" w:type="dxa"/>
        <w:tblLook w:val="04A0" w:firstRow="1" w:lastRow="0" w:firstColumn="1" w:lastColumn="0" w:noHBand="0" w:noVBand="1"/>
      </w:tblPr>
      <w:tblGrid>
        <w:gridCol w:w="703"/>
        <w:gridCol w:w="5053"/>
        <w:gridCol w:w="2878"/>
      </w:tblGrid>
      <w:tr w:rsidR="00BD13E5" w:rsidRPr="00BD13E5" w14:paraId="1D33D59C" w14:textId="77777777" w:rsidTr="00F42A73">
        <w:tc>
          <w:tcPr>
            <w:tcW w:w="703" w:type="dxa"/>
          </w:tcPr>
          <w:p w14:paraId="61B92558" w14:textId="77777777" w:rsidR="00BD13E5" w:rsidRPr="00BD13E5" w:rsidRDefault="00BD13E5" w:rsidP="00BD13E5">
            <w:pPr>
              <w:rPr>
                <w:rFonts w:asciiTheme="minorHAnsi" w:hAnsiTheme="minorHAnsi" w:cstheme="minorHAnsi"/>
              </w:rPr>
            </w:pPr>
            <w:r w:rsidRPr="00BD13E5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053" w:type="dxa"/>
          </w:tcPr>
          <w:p w14:paraId="16DA9AE1" w14:textId="77777777" w:rsidR="00BD13E5" w:rsidRPr="00BD13E5" w:rsidRDefault="00BD13E5" w:rsidP="00BD13E5">
            <w:pPr>
              <w:rPr>
                <w:rFonts w:asciiTheme="minorHAnsi" w:hAnsiTheme="minorHAnsi" w:cstheme="minorHAnsi"/>
              </w:rPr>
            </w:pPr>
            <w:r w:rsidRPr="00BD13E5">
              <w:rPr>
                <w:rFonts w:asciiTheme="minorHAnsi" w:hAnsiTheme="minorHAnsi" w:cstheme="minorHAnsi"/>
              </w:rPr>
              <w:t>Kryterium</w:t>
            </w:r>
          </w:p>
        </w:tc>
        <w:tc>
          <w:tcPr>
            <w:tcW w:w="2878" w:type="dxa"/>
          </w:tcPr>
          <w:p w14:paraId="5B747185" w14:textId="216A9AD5" w:rsidR="00BD13E5" w:rsidRPr="00BD13E5" w:rsidRDefault="00BD13E5" w:rsidP="00BD13E5">
            <w:pPr>
              <w:rPr>
                <w:rFonts w:asciiTheme="minorHAnsi" w:hAnsiTheme="minorHAnsi" w:cstheme="minorHAnsi"/>
              </w:rPr>
            </w:pPr>
            <w:r w:rsidRPr="00BD13E5">
              <w:rPr>
                <w:rFonts w:asciiTheme="minorHAnsi" w:hAnsiTheme="minorHAnsi" w:cstheme="minorHAnsi"/>
              </w:rPr>
              <w:t>Waga</w:t>
            </w:r>
            <w:r w:rsidR="005408FD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BD13E5" w:rsidRPr="00BD13E5" w14:paraId="76617809" w14:textId="77777777" w:rsidTr="00F42A73">
        <w:tc>
          <w:tcPr>
            <w:tcW w:w="703" w:type="dxa"/>
          </w:tcPr>
          <w:p w14:paraId="327CFC38" w14:textId="1645B6B5" w:rsidR="00BD13E5" w:rsidRPr="00BD13E5" w:rsidRDefault="00BD13E5" w:rsidP="00BD13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053" w:type="dxa"/>
          </w:tcPr>
          <w:p w14:paraId="7FE4AE02" w14:textId="77777777" w:rsidR="00BD13E5" w:rsidRPr="00BD13E5" w:rsidRDefault="00BD13E5" w:rsidP="00BD13E5">
            <w:pPr>
              <w:rPr>
                <w:rFonts w:asciiTheme="minorHAnsi" w:hAnsiTheme="minorHAnsi" w:cstheme="minorHAnsi"/>
              </w:rPr>
            </w:pPr>
            <w:r w:rsidRPr="00BD13E5">
              <w:rPr>
                <w:rFonts w:asciiTheme="minorHAnsi" w:hAnsiTheme="minorHAnsi" w:cstheme="minorHAnsi"/>
              </w:rPr>
              <w:t>Czas przystąpienia do naprawy</w:t>
            </w:r>
          </w:p>
        </w:tc>
        <w:tc>
          <w:tcPr>
            <w:tcW w:w="2878" w:type="dxa"/>
          </w:tcPr>
          <w:p w14:paraId="35D4767A" w14:textId="761C7EDD" w:rsidR="005408FD" w:rsidRPr="005408FD" w:rsidRDefault="005408FD" w:rsidP="005408FD">
            <w:pPr>
              <w:rPr>
                <w:rFonts w:asciiTheme="minorHAnsi" w:hAnsiTheme="minorHAnsi" w:cstheme="minorHAnsi"/>
              </w:rPr>
            </w:pPr>
            <w:r w:rsidRPr="005408FD">
              <w:rPr>
                <w:rFonts w:asciiTheme="minorHAnsi" w:hAnsiTheme="minorHAnsi" w:cstheme="minorHAnsi"/>
              </w:rPr>
              <w:t xml:space="preserve">od 0 do 30 minut </w:t>
            </w:r>
            <w:r w:rsidR="00F42A73" w:rsidRPr="00CD4DC3">
              <w:rPr>
                <w:rFonts w:asciiTheme="minorHAnsi" w:hAnsiTheme="minorHAnsi" w:cstheme="minorHAnsi"/>
                <w:sz w:val="24"/>
                <w:szCs w:val="24"/>
              </w:rPr>
              <w:t xml:space="preserve">□ </w:t>
            </w:r>
          </w:p>
          <w:p w14:paraId="43D391CD" w14:textId="77777777" w:rsidR="00F42A73" w:rsidRDefault="005408FD" w:rsidP="00F42A73">
            <w:pPr>
              <w:rPr>
                <w:rFonts w:asciiTheme="minorHAnsi" w:hAnsiTheme="minorHAnsi" w:cstheme="minorHAnsi"/>
              </w:rPr>
            </w:pPr>
            <w:r w:rsidRPr="005408FD">
              <w:rPr>
                <w:rFonts w:asciiTheme="minorHAnsi" w:hAnsiTheme="minorHAnsi" w:cstheme="minorHAnsi"/>
              </w:rPr>
              <w:t xml:space="preserve">od 31 do 45 minut </w:t>
            </w:r>
            <w:r w:rsidR="00F42A73" w:rsidRPr="00CD4DC3">
              <w:rPr>
                <w:rFonts w:asciiTheme="minorHAnsi" w:hAnsiTheme="minorHAnsi" w:cstheme="minorHAnsi"/>
                <w:sz w:val="24"/>
                <w:szCs w:val="24"/>
              </w:rPr>
              <w:t xml:space="preserve">□ </w:t>
            </w:r>
          </w:p>
          <w:p w14:paraId="02F46F60" w14:textId="3FE9A692" w:rsidR="00BD13E5" w:rsidRPr="00BD13E5" w:rsidRDefault="005408FD" w:rsidP="00F42A73">
            <w:pPr>
              <w:rPr>
                <w:rFonts w:asciiTheme="minorHAnsi" w:hAnsiTheme="minorHAnsi" w:cstheme="minorHAnsi"/>
              </w:rPr>
            </w:pPr>
            <w:r w:rsidRPr="005408FD">
              <w:rPr>
                <w:rFonts w:asciiTheme="minorHAnsi" w:hAnsiTheme="minorHAnsi" w:cstheme="minorHAnsi"/>
              </w:rPr>
              <w:t xml:space="preserve">od 46 do 60 </w:t>
            </w:r>
            <w:r w:rsidR="00F42A73" w:rsidRPr="005408FD">
              <w:rPr>
                <w:rFonts w:asciiTheme="minorHAnsi" w:hAnsiTheme="minorHAnsi" w:cstheme="minorHAnsi"/>
              </w:rPr>
              <w:t xml:space="preserve">minut </w:t>
            </w:r>
            <w:r w:rsidR="00F42A73" w:rsidRPr="00CD4DC3">
              <w:rPr>
                <w:rFonts w:asciiTheme="minorHAnsi" w:hAnsiTheme="minorHAnsi" w:cstheme="minorHAnsi"/>
                <w:sz w:val="24"/>
                <w:szCs w:val="24"/>
              </w:rPr>
              <w:t xml:space="preserve">□ </w:t>
            </w:r>
          </w:p>
        </w:tc>
      </w:tr>
      <w:tr w:rsidR="00BD13E5" w:rsidRPr="00BD13E5" w14:paraId="7F5AD1D1" w14:textId="77777777" w:rsidTr="00F42A73">
        <w:tc>
          <w:tcPr>
            <w:tcW w:w="703" w:type="dxa"/>
          </w:tcPr>
          <w:p w14:paraId="1446DA06" w14:textId="77777777" w:rsidR="00BD13E5" w:rsidRPr="00BD13E5" w:rsidRDefault="00BD13E5" w:rsidP="00BD13E5">
            <w:pPr>
              <w:rPr>
                <w:rFonts w:asciiTheme="minorHAnsi" w:hAnsiTheme="minorHAnsi" w:cstheme="minorHAnsi"/>
              </w:rPr>
            </w:pPr>
            <w:r w:rsidRPr="00BD13E5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053" w:type="dxa"/>
          </w:tcPr>
          <w:p w14:paraId="7D26E02F" w14:textId="77777777" w:rsidR="00BD13E5" w:rsidRPr="00BD13E5" w:rsidRDefault="00BD13E5" w:rsidP="00BD13E5">
            <w:pPr>
              <w:rPr>
                <w:rFonts w:asciiTheme="minorHAnsi" w:hAnsiTheme="minorHAnsi" w:cstheme="minorHAnsi"/>
              </w:rPr>
            </w:pPr>
            <w:r w:rsidRPr="00BD13E5">
              <w:rPr>
                <w:rFonts w:asciiTheme="minorHAnsi" w:hAnsiTheme="minorHAnsi" w:cstheme="minorHAnsi"/>
              </w:rPr>
              <w:t>Termin dostawy automatów parkingowych z pełną funkcjonalnością w terminie do 21 dni</w:t>
            </w:r>
          </w:p>
        </w:tc>
        <w:tc>
          <w:tcPr>
            <w:tcW w:w="2878" w:type="dxa"/>
          </w:tcPr>
          <w:p w14:paraId="206F9A30" w14:textId="67421A0B" w:rsidR="00F42A73" w:rsidRPr="00F42A73" w:rsidRDefault="00F42A73" w:rsidP="00F42A73">
            <w:pPr>
              <w:rPr>
                <w:rFonts w:asciiTheme="minorHAnsi" w:hAnsiTheme="minorHAnsi" w:cstheme="minorHAnsi"/>
              </w:rPr>
            </w:pPr>
            <w:r w:rsidRPr="00F42A73">
              <w:rPr>
                <w:rFonts w:asciiTheme="minorHAnsi" w:hAnsiTheme="minorHAnsi" w:cstheme="minorHAnsi"/>
              </w:rPr>
              <w:t xml:space="preserve">od 0 do 13 dni </w:t>
            </w:r>
            <w:r w:rsidRPr="00CD4DC3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14:paraId="747AEF90" w14:textId="6DEDFC53" w:rsidR="00F42A73" w:rsidRPr="00F42A73" w:rsidRDefault="00F42A73" w:rsidP="00F42A73">
            <w:pPr>
              <w:rPr>
                <w:rFonts w:asciiTheme="minorHAnsi" w:hAnsiTheme="minorHAnsi" w:cstheme="minorHAnsi"/>
              </w:rPr>
            </w:pPr>
            <w:r w:rsidRPr="00F42A73">
              <w:rPr>
                <w:rFonts w:asciiTheme="minorHAnsi" w:hAnsiTheme="minorHAnsi" w:cstheme="minorHAnsi"/>
              </w:rPr>
              <w:t xml:space="preserve">od 14 do 17 dni </w:t>
            </w:r>
            <w:r w:rsidRPr="00CD4DC3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14:paraId="2B455622" w14:textId="5DF5DE4F" w:rsidR="00F42A73" w:rsidRPr="00F42A73" w:rsidRDefault="00F42A73" w:rsidP="00F42A73">
            <w:pPr>
              <w:rPr>
                <w:rFonts w:asciiTheme="minorHAnsi" w:hAnsiTheme="minorHAnsi" w:cstheme="minorHAnsi"/>
              </w:rPr>
            </w:pPr>
            <w:r w:rsidRPr="00F42A73">
              <w:rPr>
                <w:rFonts w:asciiTheme="minorHAnsi" w:hAnsiTheme="minorHAnsi" w:cstheme="minorHAnsi"/>
              </w:rPr>
              <w:t xml:space="preserve">od 18 do 20 dni </w:t>
            </w:r>
            <w:r w:rsidRPr="00CD4DC3">
              <w:rPr>
                <w:rFonts w:asciiTheme="minorHAnsi" w:hAnsiTheme="minorHAnsi" w:cstheme="minorHAnsi"/>
                <w:sz w:val="24"/>
                <w:szCs w:val="24"/>
              </w:rPr>
              <w:t>□</w:t>
            </w:r>
          </w:p>
          <w:p w14:paraId="57735A44" w14:textId="45564A82" w:rsidR="00BD13E5" w:rsidRPr="00BD13E5" w:rsidRDefault="00F42A73" w:rsidP="005408FD">
            <w:pPr>
              <w:rPr>
                <w:rFonts w:asciiTheme="minorHAnsi" w:hAnsiTheme="minorHAnsi" w:cstheme="minorHAnsi"/>
              </w:rPr>
            </w:pPr>
            <w:r w:rsidRPr="00F42A73">
              <w:rPr>
                <w:rFonts w:asciiTheme="minorHAnsi" w:hAnsiTheme="minorHAnsi" w:cstheme="minorHAnsi"/>
              </w:rPr>
              <w:t xml:space="preserve">od 21    </w:t>
            </w:r>
            <w:r w:rsidRPr="00CD4DC3">
              <w:rPr>
                <w:rFonts w:asciiTheme="minorHAnsi" w:hAnsiTheme="minorHAnsi" w:cstheme="minorHAnsi"/>
                <w:sz w:val="24"/>
                <w:szCs w:val="24"/>
              </w:rPr>
              <w:t xml:space="preserve">□  </w:t>
            </w:r>
            <w:r w:rsidRPr="00F42A73">
              <w:rPr>
                <w:rFonts w:asciiTheme="minorHAnsi" w:hAnsiTheme="minorHAnsi" w:cstheme="minorHAnsi"/>
              </w:rPr>
              <w:t xml:space="preserve">             </w:t>
            </w:r>
          </w:p>
        </w:tc>
      </w:tr>
      <w:tr w:rsidR="00BD13E5" w:rsidRPr="00BD13E5" w14:paraId="73BC0EBB" w14:textId="77777777" w:rsidTr="00F42A73">
        <w:tc>
          <w:tcPr>
            <w:tcW w:w="703" w:type="dxa"/>
          </w:tcPr>
          <w:p w14:paraId="30576F86" w14:textId="77777777" w:rsidR="00BD13E5" w:rsidRPr="00BD13E5" w:rsidRDefault="00BD13E5" w:rsidP="00BD13E5">
            <w:pPr>
              <w:rPr>
                <w:rFonts w:asciiTheme="minorHAnsi" w:hAnsiTheme="minorHAnsi" w:cstheme="minorHAnsi"/>
              </w:rPr>
            </w:pPr>
            <w:r w:rsidRPr="00BD13E5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053" w:type="dxa"/>
          </w:tcPr>
          <w:p w14:paraId="255E3C6D" w14:textId="4B03627B" w:rsidR="00BD13E5" w:rsidRPr="00BD13E5" w:rsidRDefault="00BD13E5" w:rsidP="00BD13E5">
            <w:pPr>
              <w:rPr>
                <w:rFonts w:asciiTheme="minorHAnsi" w:hAnsiTheme="minorHAnsi" w:cstheme="minorHAnsi"/>
              </w:rPr>
            </w:pPr>
            <w:r w:rsidRPr="00BD13E5">
              <w:rPr>
                <w:rFonts w:asciiTheme="minorHAnsi" w:hAnsiTheme="minorHAnsi" w:cstheme="minorHAnsi"/>
              </w:rPr>
              <w:t xml:space="preserve">Zaoferowanie dodatkowej funkcjonalności polegającej na zapewnieniu systemu do zarządzania </w:t>
            </w:r>
            <w:proofErr w:type="spellStart"/>
            <w:r w:rsidRPr="00BD13E5">
              <w:rPr>
                <w:rFonts w:asciiTheme="minorHAnsi" w:hAnsiTheme="minorHAnsi" w:cstheme="minorHAnsi"/>
              </w:rPr>
              <w:t>parkomatami</w:t>
            </w:r>
            <w:proofErr w:type="spellEnd"/>
            <w:r w:rsidRPr="00BD13E5">
              <w:rPr>
                <w:rFonts w:asciiTheme="minorHAnsi" w:hAnsiTheme="minorHAnsi" w:cstheme="minorHAnsi"/>
              </w:rPr>
              <w:t xml:space="preserve"> umożliwiającego integrację i centralizację wszystkich </w:t>
            </w:r>
            <w:r w:rsidR="00F42A73" w:rsidRPr="00BD13E5">
              <w:rPr>
                <w:rFonts w:asciiTheme="minorHAnsi" w:hAnsiTheme="minorHAnsi" w:cstheme="minorHAnsi"/>
              </w:rPr>
              <w:t>kanałów sprzedaży</w:t>
            </w:r>
            <w:r w:rsidRPr="00BD13E5">
              <w:rPr>
                <w:rFonts w:asciiTheme="minorHAnsi" w:hAnsiTheme="minorHAnsi" w:cstheme="minorHAnsi"/>
              </w:rPr>
              <w:t xml:space="preserve"> z wykorzystaniem API</w:t>
            </w:r>
          </w:p>
        </w:tc>
        <w:tc>
          <w:tcPr>
            <w:tcW w:w="2878" w:type="dxa"/>
          </w:tcPr>
          <w:p w14:paraId="2B40E5C9" w14:textId="31E3D6F1" w:rsidR="00BD13E5" w:rsidRPr="00BD13E5" w:rsidRDefault="006E4CA3" w:rsidP="00BD13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TAK</w:t>
            </w:r>
            <w:r w:rsidR="00CD4DC3">
              <w:rPr>
                <w:rFonts w:asciiTheme="minorHAnsi" w:hAnsiTheme="minorHAnsi" w:cstheme="minorHAnsi"/>
              </w:rPr>
              <w:t xml:space="preserve">  </w:t>
            </w:r>
            <w:r w:rsidR="00CD4DC3" w:rsidRPr="00CD4DC3">
              <w:rPr>
                <w:rFonts w:asciiTheme="minorHAnsi" w:hAnsiTheme="minorHAnsi" w:cstheme="minorHAnsi"/>
                <w:sz w:val="24"/>
                <w:szCs w:val="24"/>
              </w:rPr>
              <w:t xml:space="preserve">□  </w:t>
            </w:r>
            <w:r w:rsidR="00CD4DC3" w:rsidRPr="00F42A73">
              <w:rPr>
                <w:rFonts w:asciiTheme="minorHAnsi" w:hAnsiTheme="minorHAnsi" w:cstheme="minorHAnsi"/>
              </w:rPr>
              <w:t xml:space="preserve"> </w:t>
            </w:r>
            <w:r w:rsidR="00CD4DC3">
              <w:rPr>
                <w:rFonts w:asciiTheme="minorHAnsi" w:hAnsiTheme="minorHAnsi" w:cstheme="minorHAnsi"/>
              </w:rPr>
              <w:t xml:space="preserve">  </w:t>
            </w:r>
            <w:r w:rsidR="00CD4DC3" w:rsidRPr="00F42A7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NIE</w:t>
            </w:r>
            <w:r w:rsidR="00CD4DC3">
              <w:rPr>
                <w:rFonts w:asciiTheme="minorHAnsi" w:hAnsiTheme="minorHAnsi" w:cstheme="minorHAnsi"/>
              </w:rPr>
              <w:t xml:space="preserve">  </w:t>
            </w:r>
            <w:r w:rsidR="00CD4DC3" w:rsidRPr="00CD4DC3">
              <w:rPr>
                <w:rFonts w:asciiTheme="minorHAnsi" w:hAnsiTheme="minorHAnsi" w:cstheme="minorHAnsi"/>
                <w:sz w:val="24"/>
                <w:szCs w:val="24"/>
              </w:rPr>
              <w:t xml:space="preserve">□  </w:t>
            </w:r>
            <w:r w:rsidR="00CD4DC3" w:rsidRPr="00F42A73">
              <w:rPr>
                <w:rFonts w:asciiTheme="minorHAnsi" w:hAnsiTheme="minorHAnsi" w:cstheme="minorHAnsi"/>
              </w:rPr>
              <w:t xml:space="preserve">  </w:t>
            </w:r>
          </w:p>
        </w:tc>
      </w:tr>
    </w:tbl>
    <w:p w14:paraId="59580953" w14:textId="77777777" w:rsidR="00725E96" w:rsidRPr="003F0E4D" w:rsidRDefault="00725E96" w:rsidP="00725E96">
      <w:pPr>
        <w:ind w:left="426" w:right="23"/>
        <w:jc w:val="right"/>
        <w:rPr>
          <w:rFonts w:ascii="Verdana" w:eastAsia="Arial Unicode MS" w:hAnsi="Verdana" w:cs="Arial Unicode MS"/>
          <w:i/>
          <w:sz w:val="18"/>
          <w:szCs w:val="18"/>
          <w:lang w:eastAsia="x-none"/>
        </w:rPr>
      </w:pPr>
      <w:r w:rsidRPr="003F0E4D">
        <w:rPr>
          <w:rFonts w:ascii="Verdana" w:hAnsi="Verdana"/>
          <w:b/>
          <w:bCs/>
          <w:sz w:val="24"/>
          <w:szCs w:val="24"/>
          <w:lang w:val="x-none" w:eastAsia="x-none"/>
        </w:rPr>
        <w:t>□</w:t>
      </w:r>
      <w:r w:rsidRPr="003F0E4D">
        <w:rPr>
          <w:rFonts w:ascii="Verdana" w:eastAsia="Arial Unicode MS" w:hAnsi="Verdana" w:cs="Arial Unicode MS"/>
          <w:i/>
          <w:sz w:val="18"/>
          <w:szCs w:val="18"/>
          <w:lang w:val="x-none" w:eastAsia="x-none"/>
        </w:rPr>
        <w:t xml:space="preserve"> </w:t>
      </w:r>
      <w:r w:rsidRPr="003F0E4D">
        <w:rPr>
          <w:rFonts w:ascii="Verdana" w:eastAsia="Arial Unicode MS" w:hAnsi="Verdana" w:cs="Arial Unicode MS"/>
          <w:i/>
          <w:sz w:val="18"/>
          <w:szCs w:val="18"/>
          <w:lang w:eastAsia="x-none"/>
        </w:rPr>
        <w:t>zaznaczyć właściwe</w:t>
      </w:r>
    </w:p>
    <w:p w14:paraId="41FB3703" w14:textId="77777777" w:rsidR="00F226BE" w:rsidRDefault="00F226BE" w:rsidP="00D024C3">
      <w:pPr>
        <w:pStyle w:val="Bezodstpw"/>
        <w:jc w:val="center"/>
        <w:rPr>
          <w:rFonts w:asciiTheme="minorHAnsi" w:hAnsiTheme="minorHAnsi" w:cs="Calibri"/>
          <w:b/>
          <w:szCs w:val="20"/>
        </w:rPr>
      </w:pPr>
    </w:p>
    <w:p w14:paraId="5ED40425" w14:textId="77777777" w:rsidR="00570B3D" w:rsidRDefault="00BC1E0B" w:rsidP="00D024C3">
      <w:pPr>
        <w:pStyle w:val="Bezodstpw"/>
        <w:jc w:val="center"/>
        <w:rPr>
          <w:rFonts w:asciiTheme="minorHAnsi" w:hAnsiTheme="minorHAnsi" w:cs="Calibri"/>
          <w:b/>
          <w:szCs w:val="20"/>
        </w:rPr>
      </w:pPr>
      <w:r w:rsidRPr="00147E34">
        <w:rPr>
          <w:rFonts w:asciiTheme="minorHAnsi" w:hAnsiTheme="minorHAnsi" w:cs="Calibri"/>
          <w:b/>
          <w:szCs w:val="20"/>
        </w:rPr>
        <w:lastRenderedPageBreak/>
        <w:t xml:space="preserve">III. </w:t>
      </w:r>
      <w:r w:rsidR="0065133F" w:rsidRPr="00147E34">
        <w:rPr>
          <w:rFonts w:asciiTheme="minorHAnsi" w:hAnsiTheme="minorHAnsi" w:cs="Calibri"/>
          <w:b/>
          <w:szCs w:val="20"/>
        </w:rPr>
        <w:t>OŚWIADCZENIA</w:t>
      </w:r>
    </w:p>
    <w:p w14:paraId="30889243" w14:textId="77777777" w:rsidR="00D46AB3" w:rsidRPr="00147E34" w:rsidRDefault="00D46AB3" w:rsidP="00D024C3">
      <w:pPr>
        <w:pStyle w:val="Bezodstpw"/>
        <w:jc w:val="center"/>
        <w:rPr>
          <w:rFonts w:asciiTheme="minorHAnsi" w:hAnsiTheme="minorHAnsi" w:cs="Calibri"/>
          <w:b/>
          <w:szCs w:val="20"/>
        </w:rPr>
      </w:pPr>
    </w:p>
    <w:p w14:paraId="7DA3F3CE" w14:textId="73B5715C" w:rsidR="00BD69B3" w:rsidRDefault="00BD69B3" w:rsidP="00BB641C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="Calibri"/>
          <w:szCs w:val="20"/>
        </w:rPr>
      </w:pPr>
      <w:r w:rsidRPr="00BD69B3">
        <w:rPr>
          <w:rFonts w:asciiTheme="minorHAnsi" w:hAnsiTheme="minorHAnsi" w:cs="Calibri"/>
          <w:szCs w:val="20"/>
        </w:rPr>
        <w:t>Cena ofertowa obejmuje pełny zakres usług określonych w SWZ, OPZ oraz we wzorze Umowy, w tym: dostawę, montaż, uruchomienie parkomatów, pełny serwis i utrzymanie zgodnie z SLA, zatrudnienie i</w:t>
      </w:r>
      <w:r>
        <w:rPr>
          <w:rFonts w:asciiTheme="minorHAnsi" w:hAnsiTheme="minorHAnsi" w:cs="Calibri"/>
          <w:szCs w:val="20"/>
        </w:rPr>
        <w:t> </w:t>
      </w:r>
      <w:r w:rsidRPr="00BD69B3">
        <w:rPr>
          <w:rFonts w:asciiTheme="minorHAnsi" w:hAnsiTheme="minorHAnsi" w:cs="Calibri"/>
          <w:szCs w:val="20"/>
        </w:rPr>
        <w:t>wyposażenie min. 3 kontrolerów SPP, przeprowadzenie szkoleń oraz zapewnienie systemu nadzorującego pracę urządzeń.</w:t>
      </w:r>
    </w:p>
    <w:p w14:paraId="06AFEF03" w14:textId="41D759FC" w:rsidR="00BB641C" w:rsidRDefault="00BB641C" w:rsidP="00BB641C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="Calibri"/>
          <w:szCs w:val="20"/>
        </w:rPr>
      </w:pPr>
      <w:r>
        <w:rPr>
          <w:rFonts w:asciiTheme="minorHAnsi" w:hAnsiTheme="minorHAnsi" w:cs="Calibri"/>
          <w:szCs w:val="20"/>
        </w:rPr>
        <w:t xml:space="preserve">Zapoznaliśmy się z treścią SWZ, a w szczególności z opisem przedmiotu zamówienia i z projektowanymi postanowieniami umowy oraz ze zmianami i </w:t>
      </w:r>
      <w:r w:rsidR="001E7A73">
        <w:rPr>
          <w:rFonts w:asciiTheme="minorHAnsi" w:hAnsiTheme="minorHAnsi" w:cs="Calibri"/>
          <w:szCs w:val="20"/>
        </w:rPr>
        <w:t>wyjaśnieniami treści</w:t>
      </w:r>
      <w:r>
        <w:rPr>
          <w:rFonts w:asciiTheme="minorHAnsi" w:hAnsiTheme="minorHAnsi" w:cs="Calibri"/>
          <w:szCs w:val="20"/>
        </w:rPr>
        <w:t xml:space="preserve"> </w:t>
      </w:r>
      <w:r w:rsidRPr="00F96CC1">
        <w:rPr>
          <w:rFonts w:asciiTheme="minorHAnsi" w:hAnsiTheme="minorHAnsi" w:cs="Calibri"/>
          <w:szCs w:val="20"/>
        </w:rPr>
        <w:t>SWZ i oświadczam(-y), że</w:t>
      </w:r>
      <w:r>
        <w:rPr>
          <w:rFonts w:asciiTheme="minorHAnsi" w:hAnsiTheme="minorHAnsi" w:cs="Calibri"/>
          <w:szCs w:val="20"/>
        </w:rPr>
        <w:t xml:space="preserve"> wykonamy zamówienie na warunkach i zasadach określonych tam przez Zamawiającego.</w:t>
      </w:r>
    </w:p>
    <w:p w14:paraId="26710B53" w14:textId="77777777" w:rsidR="00BB641C" w:rsidRDefault="00BB641C" w:rsidP="00BB641C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="Calibri"/>
          <w:szCs w:val="20"/>
        </w:rPr>
      </w:pPr>
      <w:r>
        <w:rPr>
          <w:rFonts w:asciiTheme="minorHAnsi" w:hAnsiTheme="minorHAnsi" w:cs="Calibri"/>
          <w:szCs w:val="20"/>
        </w:rPr>
        <w:t>Przedmiot zamówienia zostanie wykonany zgodnie z terminem określonym w SWZ.</w:t>
      </w:r>
    </w:p>
    <w:p w14:paraId="59CC42B2" w14:textId="77777777" w:rsidR="00BB641C" w:rsidRDefault="00BB641C" w:rsidP="00BB641C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="Calibri"/>
          <w:szCs w:val="20"/>
        </w:rPr>
      </w:pPr>
      <w:r w:rsidRPr="00CA764F">
        <w:rPr>
          <w:rFonts w:asciiTheme="minorHAnsi" w:hAnsiTheme="minorHAnsi" w:cs="Calibri"/>
          <w:szCs w:val="20"/>
        </w:rPr>
        <w:t>Oświadczam</w:t>
      </w:r>
      <w:r>
        <w:rPr>
          <w:rFonts w:asciiTheme="minorHAnsi" w:hAnsiTheme="minorHAnsi" w:cs="Calibri"/>
          <w:szCs w:val="20"/>
        </w:rPr>
        <w:t>(-</w:t>
      </w:r>
      <w:r w:rsidRPr="00CA764F">
        <w:rPr>
          <w:rFonts w:asciiTheme="minorHAnsi" w:hAnsiTheme="minorHAnsi" w:cs="Calibri"/>
          <w:szCs w:val="20"/>
        </w:rPr>
        <w:t>y</w:t>
      </w:r>
      <w:r>
        <w:rPr>
          <w:rFonts w:asciiTheme="minorHAnsi" w:hAnsiTheme="minorHAnsi" w:cs="Calibri"/>
          <w:szCs w:val="20"/>
        </w:rPr>
        <w:t>)</w:t>
      </w:r>
      <w:r w:rsidRPr="00CA764F">
        <w:rPr>
          <w:rFonts w:asciiTheme="minorHAnsi" w:hAnsiTheme="minorHAnsi" w:cs="Calibri"/>
          <w:szCs w:val="20"/>
        </w:rPr>
        <w:t xml:space="preserve">, że </w:t>
      </w:r>
      <w:r>
        <w:rPr>
          <w:rFonts w:asciiTheme="minorHAnsi" w:hAnsiTheme="minorHAnsi" w:cs="Calibri"/>
          <w:szCs w:val="20"/>
        </w:rPr>
        <w:t>uzyskaliśmy wszelkie informacje niezbędne do prawidłowego przygotowania i złożenia niniejszej oferty.</w:t>
      </w:r>
    </w:p>
    <w:p w14:paraId="0C2794D0" w14:textId="2CF126FF" w:rsidR="00BB641C" w:rsidRPr="005A539A" w:rsidRDefault="00BB641C" w:rsidP="00BB641C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Cs w:val="20"/>
        </w:rPr>
      </w:pPr>
      <w:r w:rsidRPr="005A539A">
        <w:rPr>
          <w:rFonts w:asciiTheme="minorHAnsi" w:hAnsiTheme="minorHAnsi" w:cstheme="minorHAnsi"/>
          <w:szCs w:val="20"/>
        </w:rPr>
        <w:t>Oświadczam(-my), że zapo</w:t>
      </w:r>
      <w:r>
        <w:rPr>
          <w:rFonts w:asciiTheme="minorHAnsi" w:hAnsiTheme="minorHAnsi" w:cstheme="minorHAnsi"/>
          <w:szCs w:val="20"/>
        </w:rPr>
        <w:t>znała</w:t>
      </w:r>
      <w:r w:rsidRPr="005A539A">
        <w:rPr>
          <w:rFonts w:asciiTheme="minorHAnsi" w:hAnsiTheme="minorHAnsi" w:cstheme="minorHAnsi"/>
          <w:szCs w:val="20"/>
        </w:rPr>
        <w:t xml:space="preserve">m(-liśmy) się z warunkami zawartymi w </w:t>
      </w:r>
      <w:r>
        <w:rPr>
          <w:rFonts w:asciiTheme="minorHAnsi" w:hAnsiTheme="minorHAnsi" w:cstheme="minorHAnsi"/>
          <w:szCs w:val="20"/>
        </w:rPr>
        <w:t>projektowanych postanowieniach umowy</w:t>
      </w:r>
      <w:r w:rsidRPr="005A539A">
        <w:rPr>
          <w:rFonts w:asciiTheme="minorHAnsi" w:hAnsiTheme="minorHAnsi" w:cstheme="minorHAnsi"/>
          <w:szCs w:val="20"/>
        </w:rPr>
        <w:t>, które zostaną wprowadzone do treści zawieranej umowy i akceptuję</w:t>
      </w:r>
      <w:r>
        <w:rPr>
          <w:rFonts w:asciiTheme="minorHAnsi" w:hAnsiTheme="minorHAnsi" w:cstheme="minorHAnsi"/>
          <w:szCs w:val="20"/>
        </w:rPr>
        <w:t xml:space="preserve"> </w:t>
      </w:r>
      <w:r w:rsidRPr="005A539A">
        <w:rPr>
          <w:rFonts w:asciiTheme="minorHAnsi" w:hAnsiTheme="minorHAnsi" w:cstheme="minorHAnsi"/>
          <w:szCs w:val="20"/>
        </w:rPr>
        <w:t>(-</w:t>
      </w:r>
      <w:proofErr w:type="spellStart"/>
      <w:r w:rsidRPr="005A539A">
        <w:rPr>
          <w:rFonts w:asciiTheme="minorHAnsi" w:hAnsiTheme="minorHAnsi" w:cstheme="minorHAnsi"/>
          <w:szCs w:val="20"/>
        </w:rPr>
        <w:t>emy</w:t>
      </w:r>
      <w:proofErr w:type="spellEnd"/>
      <w:r w:rsidRPr="005A539A">
        <w:rPr>
          <w:rFonts w:asciiTheme="minorHAnsi" w:hAnsiTheme="minorHAnsi" w:cstheme="minorHAnsi"/>
          <w:szCs w:val="20"/>
        </w:rPr>
        <w:t>) je w całości. W razie wybrania mojej (naszej) oferty zobowiązuję(-jemy) się do podpisania</w:t>
      </w:r>
      <w:r>
        <w:rPr>
          <w:rFonts w:asciiTheme="minorHAnsi" w:hAnsiTheme="minorHAnsi" w:cstheme="minorHAnsi"/>
          <w:szCs w:val="20"/>
        </w:rPr>
        <w:t xml:space="preserve"> umowy na warunkach zawartych w</w:t>
      </w:r>
      <w:r w:rsidRPr="005A539A">
        <w:rPr>
          <w:rFonts w:asciiTheme="minorHAnsi" w:hAnsiTheme="minorHAnsi" w:cstheme="minorHAnsi"/>
          <w:szCs w:val="20"/>
        </w:rPr>
        <w:t xml:space="preserve"> </w:t>
      </w:r>
      <w:r>
        <w:rPr>
          <w:rFonts w:asciiTheme="minorHAnsi" w:hAnsiTheme="minorHAnsi" w:cstheme="minorHAnsi"/>
          <w:szCs w:val="20"/>
        </w:rPr>
        <w:t>projektowanych postanowieniach umowy,</w:t>
      </w:r>
      <w:r w:rsidRPr="005A539A">
        <w:rPr>
          <w:rFonts w:asciiTheme="minorHAnsi" w:hAnsiTheme="minorHAnsi" w:cstheme="minorHAnsi"/>
          <w:szCs w:val="20"/>
        </w:rPr>
        <w:t xml:space="preserve"> </w:t>
      </w:r>
      <w:r w:rsidRPr="00933334">
        <w:rPr>
          <w:rFonts w:asciiTheme="minorHAnsi" w:hAnsiTheme="minorHAnsi" w:cstheme="minorHAnsi"/>
          <w:szCs w:val="20"/>
        </w:rPr>
        <w:t xml:space="preserve">stanowiących </w:t>
      </w:r>
      <w:r w:rsidR="00E359C9" w:rsidRPr="001E7A73">
        <w:rPr>
          <w:rFonts w:asciiTheme="minorHAnsi" w:hAnsiTheme="minorHAnsi" w:cstheme="minorHAnsi"/>
          <w:color w:val="000000" w:themeColor="text1"/>
          <w:szCs w:val="20"/>
        </w:rPr>
        <w:t xml:space="preserve">załącznik nr </w:t>
      </w:r>
      <w:r w:rsidR="001E7A73" w:rsidRPr="001E7A73">
        <w:rPr>
          <w:rFonts w:asciiTheme="minorHAnsi" w:hAnsiTheme="minorHAnsi" w:cstheme="minorHAnsi"/>
          <w:color w:val="000000" w:themeColor="text1"/>
          <w:szCs w:val="20"/>
        </w:rPr>
        <w:t>5</w:t>
      </w:r>
      <w:r w:rsidRPr="001E7A73">
        <w:rPr>
          <w:rFonts w:asciiTheme="minorHAnsi" w:hAnsiTheme="minorHAnsi" w:cstheme="minorHAnsi"/>
          <w:color w:val="000000" w:themeColor="text1"/>
          <w:szCs w:val="20"/>
        </w:rPr>
        <w:t xml:space="preserve"> do SWZ  oraz </w:t>
      </w:r>
      <w:r w:rsidRPr="005A539A">
        <w:rPr>
          <w:rFonts w:asciiTheme="minorHAnsi" w:hAnsiTheme="minorHAnsi" w:cstheme="minorHAnsi"/>
          <w:szCs w:val="20"/>
        </w:rPr>
        <w:t>w miejscu i terminie określonym przez Zamawiającego.</w:t>
      </w:r>
    </w:p>
    <w:p w14:paraId="5E2C1C03" w14:textId="3A641117" w:rsidR="00EB3867" w:rsidRPr="005248E3" w:rsidRDefault="002C179A" w:rsidP="00EB3867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Cs w:val="20"/>
        </w:rPr>
      </w:pPr>
      <w:r>
        <w:rPr>
          <w:rFonts w:ascii="Calibri" w:hAnsi="Calibri" w:cs="Arial"/>
          <w:bCs/>
        </w:rPr>
        <w:t>I</w:t>
      </w:r>
      <w:r w:rsidR="00EB3867" w:rsidRPr="00534DBB">
        <w:rPr>
          <w:rFonts w:ascii="Calibri" w:hAnsi="Calibri" w:cs="Arial"/>
          <w:bCs/>
        </w:rPr>
        <w:t>nformuj</w:t>
      </w:r>
      <w:r>
        <w:rPr>
          <w:rFonts w:ascii="Calibri" w:hAnsi="Calibri" w:cs="Arial"/>
          <w:bCs/>
        </w:rPr>
        <w:t>emy</w:t>
      </w:r>
      <w:r w:rsidR="00EB3867" w:rsidRPr="00534DBB">
        <w:rPr>
          <w:rFonts w:ascii="Calibri" w:hAnsi="Calibri" w:cs="Arial"/>
          <w:bCs/>
        </w:rPr>
        <w:t>, że wybór naszej  oferty:</w:t>
      </w:r>
    </w:p>
    <w:p w14:paraId="4E13CEB3" w14:textId="77777777" w:rsidR="005248E3" w:rsidRPr="005248E3" w:rsidRDefault="005248E3" w:rsidP="005248E3">
      <w:pPr>
        <w:pStyle w:val="Bezodstpw"/>
        <w:spacing w:line="276" w:lineRule="auto"/>
        <w:ind w:left="284"/>
        <w:jc w:val="both"/>
        <w:rPr>
          <w:rFonts w:ascii="Calibri" w:hAnsi="Calibri" w:cs="Arial"/>
          <w:bCs/>
        </w:rPr>
      </w:pPr>
      <w:r w:rsidRPr="005248E3">
        <w:rPr>
          <w:rFonts w:ascii="Calibri" w:hAnsi="Calibri" w:cs="Arial"/>
          <w:bCs/>
        </w:rPr>
        <w:t>a)</w:t>
      </w:r>
      <w:r w:rsidRPr="005248E3">
        <w:rPr>
          <w:rFonts w:ascii="Calibri" w:hAnsi="Calibri" w:cs="Arial"/>
          <w:bCs/>
        </w:rPr>
        <w:tab/>
        <w:t>nie będzie prowadzić do powstania obowiązku podatkowego po stronie Zamawiającego, zgodnie                                   z przepisami o podatku od towarów i usług*</w:t>
      </w:r>
    </w:p>
    <w:p w14:paraId="7D7FB0C3" w14:textId="77777777" w:rsidR="00EB3867" w:rsidRDefault="005248E3" w:rsidP="005248E3">
      <w:pPr>
        <w:pStyle w:val="Bezodstpw"/>
        <w:spacing w:line="276" w:lineRule="auto"/>
        <w:ind w:left="284"/>
        <w:jc w:val="both"/>
        <w:rPr>
          <w:rFonts w:ascii="Calibri" w:hAnsi="Calibri" w:cs="Arial"/>
          <w:bCs/>
        </w:rPr>
      </w:pPr>
      <w:r w:rsidRPr="005248E3">
        <w:rPr>
          <w:rFonts w:ascii="Calibri" w:hAnsi="Calibri" w:cs="Arial"/>
          <w:bCs/>
        </w:rPr>
        <w:t>b)</w:t>
      </w:r>
      <w:r w:rsidRPr="005248E3">
        <w:rPr>
          <w:rFonts w:ascii="Calibri" w:hAnsi="Calibri" w:cs="Arial"/>
          <w:bCs/>
        </w:rPr>
        <w:tab/>
        <w:t xml:space="preserve"> będzie prowadzić do powstania obowiązku podatkowego po stronie Zamawiającego, zgodnie z przepisami o podatku od towarów i usług, w następującym zakresie*:</w:t>
      </w:r>
    </w:p>
    <w:p w14:paraId="26AD2081" w14:textId="77777777" w:rsidR="00EB3867" w:rsidRDefault="00EB3867" w:rsidP="00EB3867">
      <w:pPr>
        <w:pStyle w:val="Bezodstpw"/>
        <w:spacing w:line="276" w:lineRule="auto"/>
        <w:ind w:left="284"/>
        <w:jc w:val="both"/>
        <w:rPr>
          <w:rFonts w:ascii="Calibri" w:hAnsi="Calibri" w:cs="Arial"/>
          <w:bCs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296"/>
        <w:gridCol w:w="3134"/>
      </w:tblGrid>
      <w:tr w:rsidR="00CB1455" w:rsidRPr="003D3263" w14:paraId="33F4AB9F" w14:textId="77777777" w:rsidTr="00D143F7">
        <w:trPr>
          <w:trHeight w:val="33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FB5397" w14:textId="77777777" w:rsidR="00CB1455" w:rsidRPr="00534DBB" w:rsidRDefault="00CB1455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 w:themeColor="text1"/>
              </w:rPr>
            </w:pPr>
            <w:r w:rsidRPr="00534DBB">
              <w:rPr>
                <w:rFonts w:ascii="Calibri" w:hAnsi="Calibri" w:cs="Arial"/>
                <w:color w:val="000000" w:themeColor="text1"/>
              </w:rPr>
              <w:t>Lp.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DC2A5D1" w14:textId="6622B472" w:rsidR="00CB1455" w:rsidRPr="00534DBB" w:rsidRDefault="00CB1455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 w:themeColor="text1"/>
              </w:rPr>
            </w:pPr>
            <w:r w:rsidRPr="00534DBB">
              <w:rPr>
                <w:rFonts w:ascii="Calibri" w:hAnsi="Calibri" w:cs="Arial"/>
                <w:color w:val="000000" w:themeColor="text1"/>
              </w:rPr>
              <w:t xml:space="preserve">Nazwa (rodzaj) towaru lub usługa których dostawa lub świadczenie będzie prowadzić do </w:t>
            </w:r>
            <w:r w:rsidR="00F14558" w:rsidRPr="00534DBB">
              <w:rPr>
                <w:rFonts w:ascii="Calibri" w:hAnsi="Calibri" w:cs="Arial"/>
                <w:color w:val="000000" w:themeColor="text1"/>
              </w:rPr>
              <w:t>powstania obowiązku</w:t>
            </w:r>
            <w:r w:rsidRPr="00534DBB">
              <w:rPr>
                <w:rFonts w:ascii="Calibri" w:hAnsi="Calibri" w:cs="Arial"/>
                <w:color w:val="000000" w:themeColor="text1"/>
              </w:rPr>
              <w:t xml:space="preserve"> podatkowego po stronie Zamawiającego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ACE8D5" w14:textId="77777777" w:rsidR="00CB1455" w:rsidRDefault="00CB1455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 w:themeColor="text1"/>
              </w:rPr>
            </w:pPr>
            <w:r w:rsidRPr="00534DBB">
              <w:rPr>
                <w:rFonts w:ascii="Calibri" w:hAnsi="Calibri" w:cs="Arial"/>
                <w:color w:val="000000" w:themeColor="text1"/>
              </w:rPr>
              <w:t>Wartość bez kwoty podatku</w:t>
            </w:r>
            <w:r w:rsidR="005E526A">
              <w:rPr>
                <w:rFonts w:ascii="Calibri" w:hAnsi="Calibri" w:cs="Arial"/>
                <w:color w:val="000000" w:themeColor="text1"/>
              </w:rPr>
              <w:t xml:space="preserve"> </w:t>
            </w:r>
          </w:p>
          <w:p w14:paraId="4F601439" w14:textId="5417876D" w:rsidR="005E526A" w:rsidRPr="00534DBB" w:rsidRDefault="005E526A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 w:themeColor="text1"/>
              </w:rPr>
            </w:pPr>
            <w:r>
              <w:rPr>
                <w:rFonts w:ascii="Calibri" w:hAnsi="Calibri" w:cs="Arial"/>
                <w:color w:val="000000" w:themeColor="text1"/>
              </w:rPr>
              <w:t>(netto)</w:t>
            </w:r>
          </w:p>
        </w:tc>
      </w:tr>
      <w:tr w:rsidR="00CB1455" w:rsidRPr="000659A8" w14:paraId="562B85C7" w14:textId="77777777" w:rsidTr="00D143F7">
        <w:trPr>
          <w:trHeight w:val="547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AF3A" w14:textId="77777777" w:rsidR="00CB1455" w:rsidRPr="000659A8" w:rsidRDefault="00CB145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0000FF"/>
              </w:rPr>
            </w:pPr>
          </w:p>
          <w:p w14:paraId="67173450" w14:textId="77777777" w:rsidR="00CB1455" w:rsidRPr="000659A8" w:rsidRDefault="00CB145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0000FF"/>
              </w:rPr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3EBEA7" w14:textId="77777777" w:rsidR="00CB1455" w:rsidRPr="000659A8" w:rsidRDefault="00CB145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0000FF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24BB21" w14:textId="77777777" w:rsidR="00CB1455" w:rsidRPr="000659A8" w:rsidRDefault="00CB145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0000FF"/>
              </w:rPr>
            </w:pPr>
          </w:p>
        </w:tc>
      </w:tr>
    </w:tbl>
    <w:p w14:paraId="2697EFE0" w14:textId="77777777" w:rsidR="005E526A" w:rsidRPr="003F0E4D" w:rsidRDefault="005E526A" w:rsidP="005E526A">
      <w:pPr>
        <w:ind w:left="426" w:right="23"/>
        <w:jc w:val="right"/>
        <w:rPr>
          <w:rFonts w:ascii="Verdana" w:eastAsia="Arial Unicode MS" w:hAnsi="Verdana" w:cs="Arial Unicode MS"/>
          <w:i/>
          <w:sz w:val="18"/>
          <w:szCs w:val="18"/>
          <w:lang w:eastAsia="x-none"/>
        </w:rPr>
      </w:pPr>
      <w:r w:rsidRPr="003F0E4D">
        <w:rPr>
          <w:rFonts w:ascii="Verdana" w:hAnsi="Verdana"/>
          <w:b/>
          <w:bCs/>
          <w:sz w:val="24"/>
          <w:szCs w:val="24"/>
          <w:lang w:val="x-none" w:eastAsia="x-none"/>
        </w:rPr>
        <w:t>□</w:t>
      </w:r>
      <w:r w:rsidRPr="003F0E4D">
        <w:rPr>
          <w:rFonts w:ascii="Verdana" w:eastAsia="Arial Unicode MS" w:hAnsi="Verdana" w:cs="Arial Unicode MS"/>
          <w:i/>
          <w:sz w:val="18"/>
          <w:szCs w:val="18"/>
          <w:lang w:val="x-none" w:eastAsia="x-none"/>
        </w:rPr>
        <w:t xml:space="preserve"> </w:t>
      </w:r>
      <w:r w:rsidRPr="003F0E4D">
        <w:rPr>
          <w:rFonts w:ascii="Verdana" w:eastAsia="Arial Unicode MS" w:hAnsi="Verdana" w:cs="Arial Unicode MS"/>
          <w:i/>
          <w:sz w:val="18"/>
          <w:szCs w:val="18"/>
          <w:lang w:eastAsia="x-none"/>
        </w:rPr>
        <w:t>zaznaczyć właściwe</w:t>
      </w:r>
    </w:p>
    <w:p w14:paraId="2DDA28F0" w14:textId="77777777" w:rsidR="005E526A" w:rsidRPr="005E526A" w:rsidRDefault="005E526A" w:rsidP="005E526A">
      <w:pPr>
        <w:ind w:left="644" w:hanging="219"/>
        <w:jc w:val="both"/>
        <w:rPr>
          <w:rFonts w:ascii="Verdana" w:eastAsia="Arial Unicode MS" w:hAnsi="Verdana" w:cs="Arial Unicode MS"/>
          <w:i/>
          <w:iCs/>
          <w:sz w:val="16"/>
          <w:szCs w:val="16"/>
        </w:rPr>
      </w:pPr>
      <w:r w:rsidRPr="003F0E4D">
        <w:rPr>
          <w:rFonts w:ascii="Verdana" w:eastAsia="Arial Unicode MS" w:hAnsi="Verdana" w:cs="Arial Unicode MS"/>
          <w:i/>
          <w:iCs/>
          <w:sz w:val="16"/>
          <w:szCs w:val="16"/>
        </w:rPr>
        <w:t>**</w:t>
      </w:r>
      <w:r w:rsidRPr="005E526A">
        <w:rPr>
          <w:rFonts w:ascii="Verdana" w:eastAsia="Arial Unicode MS" w:hAnsi="Verdana" w:cs="Arial Unicode MS"/>
          <w:i/>
          <w:iCs/>
          <w:color w:val="000000"/>
          <w:sz w:val="16"/>
          <w:szCs w:val="16"/>
        </w:rPr>
        <w:t xml:space="preserve"> dotyczy wykonawców</w:t>
      </w:r>
      <w:r w:rsidRPr="005E526A">
        <w:rPr>
          <w:rFonts w:ascii="Verdana" w:eastAsia="Arial Unicode MS" w:hAnsi="Verdana" w:cs="Arial Unicode MS"/>
          <w:sz w:val="16"/>
          <w:szCs w:val="16"/>
        </w:rPr>
        <w:t xml:space="preserve">, </w:t>
      </w:r>
      <w:r w:rsidRPr="005E526A">
        <w:rPr>
          <w:rFonts w:ascii="Verdana" w:eastAsia="Arial Unicode MS" w:hAnsi="Verdana" w:cs="Arial Unicode MS"/>
          <w:i/>
          <w:iCs/>
          <w:sz w:val="16"/>
          <w:szCs w:val="16"/>
        </w:rPr>
        <w:t>których oferty będą generować obowiązek doliczania wartości podatku vat do wartości netto</w:t>
      </w:r>
      <w:r w:rsidRPr="005E526A">
        <w:rPr>
          <w:rFonts w:ascii="Verdana" w:eastAsia="Arial Unicode MS" w:hAnsi="Verdana" w:cs="Arial Unicode MS"/>
          <w:i/>
          <w:iCs/>
          <w:color w:val="1F497D"/>
          <w:sz w:val="16"/>
          <w:szCs w:val="16"/>
        </w:rPr>
        <w:t xml:space="preserve"> </w:t>
      </w:r>
      <w:r w:rsidRPr="005E526A">
        <w:rPr>
          <w:rFonts w:ascii="Verdana" w:eastAsia="Arial Unicode MS" w:hAnsi="Verdana" w:cs="Arial Unicode MS"/>
          <w:i/>
          <w:iCs/>
          <w:sz w:val="16"/>
          <w:szCs w:val="16"/>
        </w:rPr>
        <w:t>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5EB812A0" w14:textId="77777777" w:rsidR="00EB3867" w:rsidRDefault="00EB3867" w:rsidP="00EB3867">
      <w:pPr>
        <w:pStyle w:val="Bezodstpw"/>
        <w:spacing w:line="276" w:lineRule="auto"/>
        <w:ind w:left="284"/>
        <w:jc w:val="both"/>
        <w:rPr>
          <w:rFonts w:ascii="Calibri" w:hAnsi="Calibri" w:cs="Arial"/>
          <w:bCs/>
        </w:rPr>
      </w:pPr>
    </w:p>
    <w:p w14:paraId="085F311D" w14:textId="77777777" w:rsidR="00D97880" w:rsidRPr="009E6503" w:rsidRDefault="00F82E8C" w:rsidP="00126470">
      <w:pPr>
        <w:pStyle w:val="Akapitzlist"/>
        <w:numPr>
          <w:ilvl w:val="3"/>
          <w:numId w:val="1"/>
        </w:numPr>
        <w:tabs>
          <w:tab w:val="clear" w:pos="2880"/>
          <w:tab w:val="num" w:pos="284"/>
          <w:tab w:val="left" w:pos="3752"/>
        </w:tabs>
        <w:spacing w:after="240" w:line="276" w:lineRule="auto"/>
        <w:ind w:left="284" w:hanging="284"/>
        <w:jc w:val="both"/>
        <w:rPr>
          <w:rFonts w:asciiTheme="minorHAnsi" w:hAnsiTheme="minorHAnsi" w:cs="Calibri"/>
          <w:bCs/>
        </w:rPr>
      </w:pPr>
      <w:r w:rsidRPr="009E6503">
        <w:rPr>
          <w:rFonts w:asciiTheme="minorHAnsi" w:hAnsiTheme="minorHAnsi" w:cs="Calibri"/>
        </w:rPr>
        <w:t>Informuję(-jemy)</w:t>
      </w:r>
      <w:r w:rsidR="00D15670" w:rsidRPr="009E6503">
        <w:rPr>
          <w:rFonts w:asciiTheme="minorHAnsi" w:hAnsiTheme="minorHAnsi" w:cs="Calibri"/>
        </w:rPr>
        <w:t xml:space="preserve">, że zamierzamy* / nie zamierzamy* powierzyć części zamówienia podwykonawcom, jeżeli TAK, należy wypełnić poniższą tabelę; </w:t>
      </w:r>
    </w:p>
    <w:p w14:paraId="46EBE839" w14:textId="06456BBE" w:rsidR="004A24A4" w:rsidRDefault="00AB55B4" w:rsidP="00D97880">
      <w:pPr>
        <w:pStyle w:val="Akapitzlist"/>
        <w:tabs>
          <w:tab w:val="left" w:pos="3752"/>
        </w:tabs>
        <w:spacing w:after="240" w:line="276" w:lineRule="auto"/>
        <w:ind w:left="284"/>
        <w:jc w:val="both"/>
        <w:rPr>
          <w:rFonts w:asciiTheme="minorHAnsi" w:hAnsiTheme="minorHAnsi" w:cs="Calibri"/>
        </w:rPr>
      </w:pPr>
      <w:r w:rsidRPr="00D97880">
        <w:rPr>
          <w:rFonts w:asciiTheme="minorHAnsi" w:hAnsiTheme="minorHAnsi" w:cs="Calibri"/>
        </w:rPr>
        <w:t xml:space="preserve">Wykaz części zamówienia, które </w:t>
      </w:r>
      <w:r w:rsidR="00F14558" w:rsidRPr="00D97880">
        <w:rPr>
          <w:rFonts w:asciiTheme="minorHAnsi" w:hAnsiTheme="minorHAnsi" w:cs="Calibri"/>
        </w:rPr>
        <w:t>wykonanie Wykonawca</w:t>
      </w:r>
      <w:r w:rsidRPr="00D97880">
        <w:rPr>
          <w:rFonts w:asciiTheme="minorHAnsi" w:hAnsiTheme="minorHAnsi" w:cs="Calibri"/>
        </w:rPr>
        <w:t xml:space="preserve"> zamierza powierzyć podwykonawcom</w:t>
      </w:r>
      <w:r w:rsidR="004A24A4" w:rsidRPr="00D97880">
        <w:rPr>
          <w:rFonts w:asciiTheme="minorHAnsi" w:hAnsiTheme="minorHAnsi" w:cs="Calibri"/>
        </w:rPr>
        <w:t>:</w:t>
      </w:r>
    </w:p>
    <w:p w14:paraId="28DEFCDB" w14:textId="77777777" w:rsidR="007E7053" w:rsidRPr="00D97880" w:rsidRDefault="007E7053" w:rsidP="00D97880">
      <w:pPr>
        <w:pStyle w:val="Akapitzlist"/>
        <w:tabs>
          <w:tab w:val="left" w:pos="3752"/>
        </w:tabs>
        <w:spacing w:after="240" w:line="276" w:lineRule="auto"/>
        <w:ind w:left="284"/>
        <w:jc w:val="both"/>
        <w:rPr>
          <w:rFonts w:asciiTheme="minorHAnsi" w:hAnsiTheme="minorHAnsi" w:cs="Calibri"/>
          <w:bCs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1910"/>
        <w:gridCol w:w="2171"/>
        <w:gridCol w:w="1966"/>
        <w:gridCol w:w="2463"/>
      </w:tblGrid>
      <w:tr w:rsidR="005E526A" w:rsidRPr="00147E34" w14:paraId="65331ECA" w14:textId="77777777" w:rsidTr="005E526A">
        <w:trPr>
          <w:trHeight w:val="1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3389F82" w14:textId="77777777" w:rsidR="005E526A" w:rsidRPr="00CA764F" w:rsidRDefault="005E526A" w:rsidP="0062154F">
            <w:pPr>
              <w:jc w:val="center"/>
              <w:rPr>
                <w:rFonts w:asciiTheme="minorHAnsi" w:hAnsiTheme="minorHAnsi" w:cs="Calibri"/>
              </w:rPr>
            </w:pPr>
            <w:r w:rsidRPr="00CA764F">
              <w:rPr>
                <w:rFonts w:asciiTheme="minorHAnsi" w:hAnsiTheme="minorHAnsi" w:cs="Calibri"/>
              </w:rPr>
              <w:t>Lp.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4C1F0A" w14:textId="77777777" w:rsidR="005E526A" w:rsidRPr="00CA764F" w:rsidRDefault="005E526A" w:rsidP="0062154F">
            <w:pPr>
              <w:jc w:val="center"/>
              <w:rPr>
                <w:rFonts w:asciiTheme="minorHAnsi" w:hAnsiTheme="minorHAnsi" w:cs="Calibri"/>
              </w:rPr>
            </w:pPr>
            <w:r w:rsidRPr="00CA764F">
              <w:rPr>
                <w:rFonts w:asciiTheme="minorHAnsi" w:hAnsiTheme="minorHAnsi" w:cs="Calibri"/>
              </w:rPr>
              <w:t>Powierzona część zamówienia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4F69D3" w14:textId="77777777" w:rsidR="005E526A" w:rsidRPr="00CA764F" w:rsidRDefault="005E526A" w:rsidP="0062154F">
            <w:pPr>
              <w:jc w:val="center"/>
              <w:rPr>
                <w:rFonts w:asciiTheme="minorHAnsi" w:hAnsiTheme="minorHAnsi" w:cs="Calibri"/>
              </w:rPr>
            </w:pPr>
            <w:r w:rsidRPr="00CA764F">
              <w:rPr>
                <w:rFonts w:asciiTheme="minorHAnsi" w:hAnsiTheme="minorHAnsi" w:cs="Calibri"/>
              </w:rPr>
              <w:t>Wartość lub procentowa część powierzonej części zamówienia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14F4C8" w14:textId="56308242" w:rsidR="005E526A" w:rsidRPr="00CA764F" w:rsidRDefault="005E526A" w:rsidP="0062154F">
            <w:pPr>
              <w:jc w:val="center"/>
              <w:rPr>
                <w:rFonts w:asciiTheme="minorHAnsi" w:hAnsiTheme="minorHAnsi" w:cs="Calibri"/>
              </w:rPr>
            </w:pPr>
            <w:r w:rsidRPr="005E526A">
              <w:rPr>
                <w:rFonts w:ascii="Verdana" w:hAnsi="Verdana"/>
                <w:spacing w:val="-4"/>
                <w:sz w:val="16"/>
                <w:szCs w:val="16"/>
              </w:rPr>
              <w:t>Czy znana jest nazwa podwykonawcy tej części zamówienia?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008BAF" w14:textId="77777777" w:rsidR="005E526A" w:rsidRDefault="005E526A" w:rsidP="0062154F">
            <w:pPr>
              <w:jc w:val="center"/>
              <w:rPr>
                <w:rFonts w:asciiTheme="minorHAnsi" w:hAnsiTheme="minorHAnsi" w:cs="Calibri"/>
              </w:rPr>
            </w:pPr>
            <w:r w:rsidRPr="00CA764F">
              <w:rPr>
                <w:rFonts w:asciiTheme="minorHAnsi" w:hAnsiTheme="minorHAnsi" w:cs="Calibri"/>
              </w:rPr>
              <w:t>Nazwa podwykonawcy</w:t>
            </w:r>
          </w:p>
          <w:p w14:paraId="169B770E" w14:textId="54DBA1E8" w:rsidR="005E526A" w:rsidRPr="00CA764F" w:rsidRDefault="005E526A" w:rsidP="0062154F">
            <w:pPr>
              <w:jc w:val="center"/>
              <w:rPr>
                <w:rFonts w:asciiTheme="minorHAnsi" w:hAnsiTheme="minorHAnsi" w:cs="Calibri"/>
              </w:rPr>
            </w:pPr>
            <w:r w:rsidRPr="003F0E4D">
              <w:rPr>
                <w:rFonts w:ascii="Verdana" w:hAnsi="Verdana"/>
                <w:sz w:val="14"/>
                <w:szCs w:val="18"/>
              </w:rPr>
              <w:t>WYPEŁNIĆ, jeżeli w poprzedniej kolumnie zaznaczono TAK</w:t>
            </w:r>
          </w:p>
        </w:tc>
      </w:tr>
      <w:tr w:rsidR="005E526A" w:rsidRPr="00147E34" w14:paraId="2E772F49" w14:textId="77777777" w:rsidTr="005E526A">
        <w:trPr>
          <w:trHeight w:val="32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08E4" w14:textId="77777777" w:rsidR="005E526A" w:rsidRPr="00147E34" w:rsidRDefault="005E526A" w:rsidP="0062154F">
            <w:pPr>
              <w:rPr>
                <w:rFonts w:asciiTheme="minorHAnsi" w:hAnsiTheme="minorHAnsi" w:cs="Calibri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070A" w14:textId="77777777" w:rsidR="005E526A" w:rsidRPr="00147E34" w:rsidRDefault="005E526A" w:rsidP="0062154F">
            <w:pPr>
              <w:rPr>
                <w:rFonts w:asciiTheme="minorHAnsi" w:hAnsiTheme="minorHAnsi" w:cs="Calibri"/>
              </w:rPr>
            </w:pPr>
          </w:p>
          <w:p w14:paraId="282E0059" w14:textId="77777777" w:rsidR="005E526A" w:rsidRPr="00147E34" w:rsidRDefault="005E526A" w:rsidP="0062154F">
            <w:pPr>
              <w:rPr>
                <w:rFonts w:asciiTheme="minorHAnsi" w:hAnsiTheme="minorHAnsi" w:cs="Calibri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1799" w14:textId="77777777" w:rsidR="005E526A" w:rsidRPr="00147E34" w:rsidRDefault="005E526A" w:rsidP="0062154F">
            <w:pPr>
              <w:rPr>
                <w:rFonts w:asciiTheme="minorHAnsi" w:hAnsiTheme="minorHAnsi" w:cs="Calibri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8703" w14:textId="3A6EB6F8" w:rsidR="005E526A" w:rsidRPr="00147E34" w:rsidRDefault="005E526A" w:rsidP="0062154F">
            <w:pPr>
              <w:rPr>
                <w:rFonts w:asciiTheme="minorHAnsi" w:hAnsiTheme="minorHAnsi" w:cs="Calibri"/>
              </w:rPr>
            </w:pPr>
            <w:r w:rsidRPr="009C0733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C0733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9C0733">
              <w:rPr>
                <w:rFonts w:ascii="Verdana" w:hAnsi="Verdana"/>
                <w:sz w:val="16"/>
                <w:szCs w:val="16"/>
              </w:rPr>
            </w:r>
            <w:r w:rsidRPr="009C0733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9C0733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9C0733">
              <w:rPr>
                <w:rFonts w:ascii="Verdana" w:hAnsi="Verdana"/>
                <w:sz w:val="16"/>
                <w:szCs w:val="16"/>
              </w:rPr>
              <w:t xml:space="preserve"> TAK    </w:t>
            </w:r>
            <w:r w:rsidRPr="009C0733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C0733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9C0733">
              <w:rPr>
                <w:rFonts w:ascii="Verdana" w:hAnsi="Verdana"/>
                <w:sz w:val="16"/>
                <w:szCs w:val="16"/>
              </w:rPr>
            </w:r>
            <w:r w:rsidRPr="009C0733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9C0733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9C0733">
              <w:rPr>
                <w:rFonts w:ascii="Verdana" w:hAnsi="Verdana"/>
                <w:sz w:val="16"/>
                <w:szCs w:val="16"/>
              </w:rPr>
              <w:t xml:space="preserve"> NI</w:t>
            </w:r>
            <w:r>
              <w:rPr>
                <w:rFonts w:ascii="Verdana" w:hAnsi="Verdana"/>
                <w:sz w:val="16"/>
                <w:szCs w:val="16"/>
              </w:rPr>
              <w:t>E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0413" w14:textId="51FF5B25" w:rsidR="005E526A" w:rsidRPr="00147E34" w:rsidRDefault="005E526A" w:rsidP="0062154F">
            <w:pPr>
              <w:rPr>
                <w:rFonts w:asciiTheme="minorHAnsi" w:hAnsiTheme="minorHAnsi" w:cs="Calibri"/>
              </w:rPr>
            </w:pPr>
          </w:p>
        </w:tc>
      </w:tr>
    </w:tbl>
    <w:p w14:paraId="2D5DC9F4" w14:textId="77777777" w:rsidR="003F6BEA" w:rsidRPr="00147E34" w:rsidRDefault="003F6BEA" w:rsidP="004D10A2">
      <w:pPr>
        <w:spacing w:line="276" w:lineRule="auto"/>
        <w:jc w:val="both"/>
        <w:rPr>
          <w:rFonts w:asciiTheme="minorHAnsi" w:hAnsiTheme="minorHAnsi" w:cs="Calibri"/>
          <w:b/>
        </w:rPr>
      </w:pPr>
    </w:p>
    <w:p w14:paraId="7ADF309F" w14:textId="77777777" w:rsidR="007E7053" w:rsidRDefault="0076342B" w:rsidP="00725E96">
      <w:pPr>
        <w:pStyle w:val="Akapitzlist"/>
        <w:numPr>
          <w:ilvl w:val="0"/>
          <w:numId w:val="13"/>
        </w:numPr>
        <w:spacing w:after="240"/>
        <w:rPr>
          <w:rFonts w:asciiTheme="minorHAnsi" w:hAnsiTheme="minorHAnsi" w:cs="Calibri"/>
        </w:rPr>
      </w:pPr>
      <w:r w:rsidRPr="00147E34">
        <w:rPr>
          <w:rFonts w:asciiTheme="minorHAnsi" w:hAnsiTheme="minorHAnsi" w:cs="Calibri"/>
        </w:rPr>
        <w:t>Osoba upoważniona do kontaktów z Zamawiającym: ……………</w:t>
      </w:r>
      <w:r w:rsidR="004D10A2" w:rsidRPr="00147E34">
        <w:rPr>
          <w:rFonts w:asciiTheme="minorHAnsi" w:hAnsiTheme="minorHAnsi" w:cs="Calibri"/>
        </w:rPr>
        <w:t>…</w:t>
      </w:r>
      <w:r w:rsidR="002A3913" w:rsidRPr="00147E34">
        <w:rPr>
          <w:rFonts w:asciiTheme="minorHAnsi" w:hAnsiTheme="minorHAnsi" w:cs="Calibri"/>
        </w:rPr>
        <w:t>……………………</w:t>
      </w:r>
      <w:r w:rsidR="004D10A2" w:rsidRPr="00147E34">
        <w:rPr>
          <w:rFonts w:asciiTheme="minorHAnsi" w:hAnsiTheme="minorHAnsi" w:cs="Calibri"/>
        </w:rPr>
        <w:t>..</w:t>
      </w:r>
      <w:r w:rsidRPr="00147E34">
        <w:rPr>
          <w:rFonts w:asciiTheme="minorHAnsi" w:hAnsiTheme="minorHAnsi" w:cs="Calibri"/>
        </w:rPr>
        <w:t>……</w:t>
      </w:r>
      <w:r w:rsidR="004D10A2" w:rsidRPr="00147E34">
        <w:rPr>
          <w:rFonts w:asciiTheme="minorHAnsi" w:hAnsiTheme="minorHAnsi" w:cs="Calibri"/>
        </w:rPr>
        <w:t>…..</w:t>
      </w:r>
      <w:r w:rsidRPr="00147E34">
        <w:rPr>
          <w:rFonts w:asciiTheme="minorHAnsi" w:hAnsiTheme="minorHAnsi" w:cs="Calibri"/>
        </w:rPr>
        <w:t>…………</w:t>
      </w:r>
      <w:r w:rsidR="004D10A2" w:rsidRPr="00147E34">
        <w:rPr>
          <w:rFonts w:asciiTheme="minorHAnsi" w:hAnsiTheme="minorHAnsi" w:cs="Calibri"/>
        </w:rPr>
        <w:t xml:space="preserve"> </w:t>
      </w:r>
      <w:r w:rsidR="002A3913" w:rsidRPr="00147E34">
        <w:rPr>
          <w:rFonts w:asciiTheme="minorHAnsi" w:hAnsiTheme="minorHAnsi" w:cs="Calibri"/>
        </w:rPr>
        <w:t xml:space="preserve">                              </w:t>
      </w:r>
      <w:r w:rsidRPr="00147E34">
        <w:rPr>
          <w:rFonts w:asciiTheme="minorHAnsi" w:hAnsiTheme="minorHAnsi" w:cs="Calibri"/>
        </w:rPr>
        <w:t>tel. .......................</w:t>
      </w:r>
      <w:r w:rsidR="002A3913" w:rsidRPr="00147E34">
        <w:rPr>
          <w:rFonts w:asciiTheme="minorHAnsi" w:hAnsiTheme="minorHAnsi" w:cs="Calibri"/>
        </w:rPr>
        <w:t>.......</w:t>
      </w:r>
      <w:r w:rsidRPr="00147E34">
        <w:rPr>
          <w:rFonts w:asciiTheme="minorHAnsi" w:hAnsiTheme="minorHAnsi" w:cs="Calibri"/>
        </w:rPr>
        <w:t>.... faks:……</w:t>
      </w:r>
      <w:r w:rsidR="002A3913" w:rsidRPr="00147E34">
        <w:rPr>
          <w:rFonts w:asciiTheme="minorHAnsi" w:hAnsiTheme="minorHAnsi" w:cs="Calibri"/>
        </w:rPr>
        <w:t xml:space="preserve">……………….. e-mail: </w:t>
      </w:r>
      <w:r w:rsidR="004D10A2" w:rsidRPr="00147E34">
        <w:rPr>
          <w:rFonts w:asciiTheme="minorHAnsi" w:hAnsiTheme="minorHAnsi" w:cs="Calibri"/>
        </w:rPr>
        <w:t>…………………………………………</w:t>
      </w:r>
      <w:r w:rsidR="002A3913" w:rsidRPr="00147E34">
        <w:rPr>
          <w:rFonts w:asciiTheme="minorHAnsi" w:hAnsiTheme="minorHAnsi" w:cs="Calibri"/>
        </w:rPr>
        <w:t>………………</w:t>
      </w:r>
      <w:r w:rsidR="00F11567">
        <w:rPr>
          <w:rFonts w:asciiTheme="minorHAnsi" w:hAnsiTheme="minorHAnsi" w:cs="Calibri"/>
        </w:rPr>
        <w:t xml:space="preserve">    </w:t>
      </w:r>
    </w:p>
    <w:p w14:paraId="3F306C8B" w14:textId="0D9727D1" w:rsidR="00F11567" w:rsidRPr="00725E96" w:rsidRDefault="00F11567" w:rsidP="007E7053">
      <w:pPr>
        <w:pStyle w:val="Akapitzlist"/>
        <w:spacing w:after="240"/>
        <w:ind w:left="360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  </w:t>
      </w:r>
      <w:r w:rsidRPr="00725E96">
        <w:rPr>
          <w:rFonts w:asciiTheme="minorHAnsi" w:hAnsiTheme="minorHAnsi" w:cs="Calibri"/>
        </w:rPr>
        <w:t xml:space="preserve">                              </w:t>
      </w:r>
    </w:p>
    <w:p w14:paraId="762D33FD" w14:textId="77777777" w:rsidR="00F11567" w:rsidRPr="00147E34" w:rsidRDefault="00F11567" w:rsidP="002A3913">
      <w:pPr>
        <w:pStyle w:val="Akapitzlist"/>
        <w:spacing w:after="240"/>
        <w:ind w:left="360"/>
        <w:rPr>
          <w:rFonts w:asciiTheme="minorHAnsi" w:hAnsiTheme="minorHAnsi" w:cs="Calibri"/>
        </w:rPr>
      </w:pPr>
    </w:p>
    <w:p w14:paraId="30C7D607" w14:textId="18E32640" w:rsidR="00725E96" w:rsidRDefault="00DD4C23" w:rsidP="00725E96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rFonts w:asciiTheme="minorHAnsi" w:hAnsiTheme="minorHAnsi" w:cs="Segoe UI"/>
        </w:rPr>
      </w:pPr>
      <w:r w:rsidRPr="00147E34">
        <w:rPr>
          <w:rFonts w:asciiTheme="minorHAnsi" w:hAnsiTheme="minorHAnsi" w:cs="Segoe UI"/>
        </w:rPr>
        <w:t>Oświadczam</w:t>
      </w:r>
      <w:r w:rsidR="00F82E8C">
        <w:rPr>
          <w:rFonts w:asciiTheme="minorHAnsi" w:hAnsiTheme="minorHAnsi" w:cs="Segoe UI"/>
        </w:rPr>
        <w:t>(-</w:t>
      </w:r>
      <w:r w:rsidRPr="00147E34">
        <w:rPr>
          <w:rFonts w:asciiTheme="minorHAnsi" w:hAnsiTheme="minorHAnsi" w:cs="Segoe UI"/>
        </w:rPr>
        <w:t>y</w:t>
      </w:r>
      <w:r w:rsidR="00F82E8C">
        <w:rPr>
          <w:rFonts w:asciiTheme="minorHAnsi" w:hAnsiTheme="minorHAnsi" w:cs="Segoe UI"/>
        </w:rPr>
        <w:t>)</w:t>
      </w:r>
      <w:r w:rsidRPr="00147E34">
        <w:rPr>
          <w:rFonts w:asciiTheme="minorHAnsi" w:hAnsiTheme="minorHAnsi" w:cs="Segoe UI"/>
        </w:rPr>
        <w:t xml:space="preserve">, że </w:t>
      </w:r>
      <w:r w:rsidRPr="00147E34">
        <w:rPr>
          <w:rFonts w:asciiTheme="minorHAnsi" w:hAnsiTheme="minorHAnsi" w:cs="Tahoma"/>
        </w:rPr>
        <w:t>oferta nie zawiera/zawiera</w:t>
      </w:r>
      <w:r w:rsidR="00A370BE">
        <w:rPr>
          <w:rFonts w:asciiTheme="minorHAnsi" w:hAnsiTheme="minorHAnsi" w:cs="Tahoma"/>
        </w:rPr>
        <w:t xml:space="preserve">* </w:t>
      </w:r>
      <w:r w:rsidR="00A370BE" w:rsidRPr="00147E34">
        <w:rPr>
          <w:rFonts w:asciiTheme="minorHAnsi" w:hAnsiTheme="minorHAnsi" w:cs="Tahoma"/>
        </w:rPr>
        <w:t>informacji</w:t>
      </w:r>
      <w:r w:rsidRPr="00147E34">
        <w:rPr>
          <w:rFonts w:asciiTheme="minorHAnsi" w:hAnsiTheme="minorHAnsi" w:cs="Tahoma"/>
        </w:rPr>
        <w:t xml:space="preserve">(-e) stanowiących(-e) tajemnicę przedsiębiorstwa w rozumieniu przepisów o zwalczaniu nieuczciwej konkurencji. </w:t>
      </w:r>
      <w:r w:rsidRPr="00147E34">
        <w:rPr>
          <w:rFonts w:asciiTheme="minorHAnsi" w:hAnsiTheme="minorHAnsi" w:cs="Segoe UI"/>
        </w:rPr>
        <w:t>Inf</w:t>
      </w:r>
      <w:r w:rsidR="009C08DD">
        <w:rPr>
          <w:rFonts w:asciiTheme="minorHAnsi" w:hAnsiTheme="minorHAnsi" w:cs="Segoe UI"/>
        </w:rPr>
        <w:t>ormac</w:t>
      </w:r>
      <w:r w:rsidR="00D22D91">
        <w:rPr>
          <w:rFonts w:asciiTheme="minorHAnsi" w:hAnsiTheme="minorHAnsi" w:cs="Segoe UI"/>
        </w:rPr>
        <w:t xml:space="preserve">je zawarte na stronach </w:t>
      </w:r>
      <w:r w:rsidR="00A370BE">
        <w:rPr>
          <w:rFonts w:asciiTheme="minorHAnsi" w:hAnsiTheme="minorHAnsi" w:cs="Segoe UI"/>
        </w:rPr>
        <w:lastRenderedPageBreak/>
        <w:t>………</w:t>
      </w:r>
      <w:r w:rsidRPr="00147E34">
        <w:rPr>
          <w:rFonts w:asciiTheme="minorHAnsi" w:hAnsiTheme="minorHAnsi" w:cs="Segoe UI"/>
        </w:rPr>
        <w:t>stanowią tajemnicę przedsiębiorstwa w rozumieniu art. 11 ust. 4 Ustawy O Zwalczaniu Nieuczciwej Konkurencji i nie mogą być udostępniane przez Zamawiającego.</w:t>
      </w:r>
    </w:p>
    <w:p w14:paraId="0079D67F" w14:textId="77777777" w:rsidR="007E7053" w:rsidRDefault="007E7053" w:rsidP="007E7053">
      <w:pPr>
        <w:pStyle w:val="Akapitzlist"/>
        <w:spacing w:after="120" w:line="276" w:lineRule="auto"/>
        <w:ind w:left="360"/>
        <w:jc w:val="both"/>
        <w:rPr>
          <w:rFonts w:asciiTheme="minorHAnsi" w:hAnsiTheme="minorHAnsi" w:cs="Segoe UI"/>
        </w:rPr>
      </w:pPr>
    </w:p>
    <w:p w14:paraId="278D33CA" w14:textId="77777777" w:rsidR="007E7053" w:rsidRPr="00725E96" w:rsidRDefault="007E7053" w:rsidP="007E7053">
      <w:pPr>
        <w:pStyle w:val="Akapitzlist"/>
        <w:spacing w:after="120" w:line="276" w:lineRule="auto"/>
        <w:ind w:left="360"/>
        <w:jc w:val="both"/>
        <w:rPr>
          <w:rFonts w:asciiTheme="minorHAnsi" w:hAnsiTheme="minorHAnsi" w:cs="Segoe UI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508"/>
        <w:gridCol w:w="2504"/>
        <w:gridCol w:w="2693"/>
        <w:gridCol w:w="2977"/>
      </w:tblGrid>
      <w:tr w:rsidR="00DD4C23" w:rsidRPr="00147E34" w14:paraId="3F3E63A9" w14:textId="77777777" w:rsidTr="00F50F0C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D370F4D" w14:textId="77777777" w:rsidR="00DD4C23" w:rsidRPr="00147E34" w:rsidRDefault="00F50F0C" w:rsidP="00A063FE">
            <w:pPr>
              <w:jc w:val="center"/>
              <w:rPr>
                <w:rFonts w:asciiTheme="minorHAnsi" w:hAnsiTheme="minorHAnsi" w:cs="Tahoma"/>
                <w:lang w:eastAsia="en-US"/>
              </w:rPr>
            </w:pPr>
            <w:r>
              <w:rPr>
                <w:rFonts w:asciiTheme="minorHAnsi" w:hAnsiTheme="minorHAnsi" w:cs="Tahoma"/>
                <w:lang w:eastAsia="en-US"/>
              </w:rPr>
              <w:t>Lp</w:t>
            </w:r>
            <w:r w:rsidR="00DD4C23" w:rsidRPr="00147E34">
              <w:rPr>
                <w:rFonts w:asciiTheme="minorHAnsi" w:hAnsiTheme="minorHAnsi" w:cs="Tahoma"/>
                <w:lang w:eastAsia="en-US"/>
              </w:rPr>
              <w:t>.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4530006" w14:textId="77777777" w:rsidR="00DD4C23" w:rsidRPr="00147E34" w:rsidRDefault="00DD4C23" w:rsidP="00A063FE">
            <w:pPr>
              <w:jc w:val="center"/>
              <w:rPr>
                <w:rFonts w:asciiTheme="minorHAnsi" w:hAnsiTheme="minorHAnsi" w:cs="Tahoma"/>
                <w:lang w:eastAsia="en-US"/>
              </w:rPr>
            </w:pPr>
            <w:r w:rsidRPr="00147E34">
              <w:rPr>
                <w:rFonts w:asciiTheme="minorHAnsi" w:hAnsiTheme="minorHAnsi" w:cs="Tahoma"/>
                <w:lang w:eastAsia="en-US"/>
              </w:rPr>
              <w:t>Nazwa dokumentu</w:t>
            </w:r>
            <w:r w:rsidR="00BB641C">
              <w:rPr>
                <w:rFonts w:asciiTheme="minorHAnsi" w:hAnsiTheme="minorHAnsi" w:cs="Tahoma"/>
                <w:lang w:eastAsia="en-US"/>
              </w:rPr>
              <w:t xml:space="preserve"> (pliku)</w:t>
            </w:r>
            <w:r w:rsidRPr="00147E34">
              <w:rPr>
                <w:rFonts w:asciiTheme="minorHAnsi" w:hAnsiTheme="minorHAnsi" w:cs="Tahoma"/>
                <w:lang w:eastAsia="en-US"/>
              </w:rPr>
              <w:t xml:space="preserve"> utajnionego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F34B42E" w14:textId="77777777" w:rsidR="00A063FE" w:rsidRDefault="00DD4C23" w:rsidP="00A063FE">
            <w:pPr>
              <w:jc w:val="center"/>
              <w:rPr>
                <w:rFonts w:asciiTheme="minorHAnsi" w:hAnsiTheme="minorHAnsi" w:cs="Tahoma"/>
                <w:lang w:eastAsia="en-US"/>
              </w:rPr>
            </w:pPr>
            <w:r w:rsidRPr="00147E34">
              <w:rPr>
                <w:rFonts w:asciiTheme="minorHAnsi" w:hAnsiTheme="minorHAnsi" w:cs="Tahoma"/>
                <w:lang w:eastAsia="en-US"/>
              </w:rPr>
              <w:t xml:space="preserve">Uzasadnienie faktyczne </w:t>
            </w:r>
          </w:p>
          <w:p w14:paraId="63F125EB" w14:textId="77777777" w:rsidR="00DD4C23" w:rsidRPr="00147E34" w:rsidRDefault="00DD4C23" w:rsidP="00A063FE">
            <w:pPr>
              <w:jc w:val="center"/>
              <w:rPr>
                <w:rFonts w:asciiTheme="minorHAnsi" w:hAnsiTheme="minorHAnsi" w:cs="Tahoma"/>
                <w:lang w:eastAsia="en-US"/>
              </w:rPr>
            </w:pPr>
            <w:r w:rsidRPr="00147E34">
              <w:rPr>
                <w:rFonts w:asciiTheme="minorHAnsi" w:hAnsiTheme="minorHAnsi" w:cs="Tahoma"/>
                <w:lang w:eastAsia="en-US"/>
              </w:rPr>
              <w:t>i prawne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548A713" w14:textId="77777777" w:rsidR="00DD4C23" w:rsidRPr="00147E34" w:rsidRDefault="00DD4C23" w:rsidP="00A063FE">
            <w:pPr>
              <w:jc w:val="center"/>
              <w:rPr>
                <w:rFonts w:asciiTheme="minorHAnsi" w:hAnsiTheme="minorHAnsi" w:cs="Tahoma"/>
                <w:lang w:eastAsia="en-US"/>
              </w:rPr>
            </w:pPr>
            <w:r w:rsidRPr="00147E34">
              <w:rPr>
                <w:rFonts w:asciiTheme="minorHAnsi" w:hAnsiTheme="minorHAnsi" w:cs="Tahoma"/>
                <w:lang w:eastAsia="en-US"/>
              </w:rPr>
              <w:t xml:space="preserve">Dokument </w:t>
            </w:r>
            <w:r w:rsidR="00BB641C">
              <w:rPr>
                <w:rFonts w:asciiTheme="minorHAnsi" w:hAnsiTheme="minorHAnsi" w:cs="Tahoma"/>
                <w:lang w:eastAsia="en-US"/>
              </w:rPr>
              <w:t xml:space="preserve">(plik) </w:t>
            </w:r>
            <w:r w:rsidRPr="00147E34">
              <w:rPr>
                <w:rFonts w:asciiTheme="minorHAnsi" w:hAnsiTheme="minorHAnsi" w:cs="Tahoma"/>
                <w:lang w:eastAsia="en-US"/>
              </w:rPr>
              <w:t>potwierdzający przyczynę i ważność utajnienia /dokument załączyć do oświadczenia/</w:t>
            </w:r>
          </w:p>
        </w:tc>
      </w:tr>
      <w:tr w:rsidR="00DD4C23" w:rsidRPr="00147E34" w14:paraId="03A2EBAA" w14:textId="77777777" w:rsidTr="0062154F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82297A" w14:textId="77777777" w:rsidR="00DD4C23" w:rsidRPr="00147E34" w:rsidRDefault="00DD4C23" w:rsidP="0062154F">
            <w:pPr>
              <w:spacing w:line="276" w:lineRule="auto"/>
              <w:jc w:val="both"/>
              <w:rPr>
                <w:rFonts w:asciiTheme="minorHAnsi" w:hAnsiTheme="minorHAnsi" w:cs="Tahoma"/>
                <w:lang w:eastAsia="en-US"/>
              </w:rPr>
            </w:pPr>
            <w:r w:rsidRPr="00147E34">
              <w:rPr>
                <w:rFonts w:asciiTheme="minorHAnsi" w:hAnsiTheme="minorHAnsi" w:cs="Tahoma"/>
                <w:lang w:eastAsia="en-US"/>
              </w:rPr>
              <w:t>1.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E1A6B" w14:textId="77777777" w:rsidR="00DD4C23" w:rsidRPr="00147E34" w:rsidRDefault="00DD4C23" w:rsidP="0062154F">
            <w:pPr>
              <w:spacing w:line="276" w:lineRule="auto"/>
              <w:jc w:val="both"/>
              <w:rPr>
                <w:rFonts w:asciiTheme="minorHAnsi" w:hAnsiTheme="minorHAnsi" w:cs="Tahoma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84054" w14:textId="77777777" w:rsidR="00DD4C23" w:rsidRPr="00147E34" w:rsidRDefault="00DD4C23" w:rsidP="0062154F">
            <w:pPr>
              <w:spacing w:line="276" w:lineRule="auto"/>
              <w:jc w:val="both"/>
              <w:rPr>
                <w:rFonts w:asciiTheme="minorHAnsi" w:hAnsiTheme="minorHAnsi" w:cs="Tahoma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BEF7" w14:textId="77777777" w:rsidR="00DD4C23" w:rsidRPr="00147E34" w:rsidRDefault="00DD4C23" w:rsidP="0062154F">
            <w:pPr>
              <w:spacing w:line="276" w:lineRule="auto"/>
              <w:jc w:val="both"/>
              <w:rPr>
                <w:rFonts w:asciiTheme="minorHAnsi" w:hAnsiTheme="minorHAnsi" w:cs="Tahoma"/>
                <w:lang w:eastAsia="en-US"/>
              </w:rPr>
            </w:pPr>
          </w:p>
        </w:tc>
      </w:tr>
      <w:tr w:rsidR="00DD4C23" w:rsidRPr="00147E34" w14:paraId="24A81524" w14:textId="77777777" w:rsidTr="0062154F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79BBF" w14:textId="77777777" w:rsidR="00DD4C23" w:rsidRPr="00147E34" w:rsidRDefault="00DD4C23" w:rsidP="0062154F">
            <w:pPr>
              <w:spacing w:line="276" w:lineRule="auto"/>
              <w:jc w:val="both"/>
              <w:rPr>
                <w:rFonts w:asciiTheme="minorHAnsi" w:hAnsiTheme="minorHAnsi" w:cs="Tahoma"/>
                <w:lang w:eastAsia="en-US"/>
              </w:rPr>
            </w:pPr>
            <w:r w:rsidRPr="00147E34">
              <w:rPr>
                <w:rFonts w:asciiTheme="minorHAnsi" w:hAnsiTheme="minorHAnsi" w:cs="Tahoma"/>
                <w:lang w:eastAsia="en-US"/>
              </w:rPr>
              <w:t>2.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EB0B3" w14:textId="77777777" w:rsidR="00DD4C23" w:rsidRPr="00147E34" w:rsidRDefault="00DD4C23" w:rsidP="0062154F">
            <w:pPr>
              <w:spacing w:line="276" w:lineRule="auto"/>
              <w:jc w:val="both"/>
              <w:rPr>
                <w:rFonts w:asciiTheme="minorHAnsi" w:hAnsiTheme="minorHAnsi" w:cs="Tahoma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D9359" w14:textId="77777777" w:rsidR="00DD4C23" w:rsidRPr="00147E34" w:rsidRDefault="00DD4C23" w:rsidP="0062154F">
            <w:pPr>
              <w:spacing w:line="276" w:lineRule="auto"/>
              <w:jc w:val="both"/>
              <w:rPr>
                <w:rFonts w:asciiTheme="minorHAnsi" w:hAnsiTheme="minorHAnsi" w:cs="Tahoma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B2BE" w14:textId="77777777" w:rsidR="00DD4C23" w:rsidRPr="00147E34" w:rsidRDefault="00DD4C23" w:rsidP="0062154F">
            <w:pPr>
              <w:spacing w:line="276" w:lineRule="auto"/>
              <w:jc w:val="both"/>
              <w:rPr>
                <w:rFonts w:asciiTheme="minorHAnsi" w:hAnsiTheme="minorHAnsi" w:cs="Tahoma"/>
                <w:lang w:eastAsia="en-US"/>
              </w:rPr>
            </w:pPr>
          </w:p>
        </w:tc>
      </w:tr>
    </w:tbl>
    <w:p w14:paraId="5F3FD20E" w14:textId="77777777" w:rsidR="007A1F7B" w:rsidRPr="00147E34" w:rsidRDefault="007A1F7B" w:rsidP="009C6EDD">
      <w:pPr>
        <w:jc w:val="both"/>
        <w:rPr>
          <w:rFonts w:asciiTheme="minorHAnsi" w:hAnsiTheme="minorHAnsi" w:cs="Tahoma"/>
        </w:rPr>
      </w:pPr>
    </w:p>
    <w:p w14:paraId="2E6A43F8" w14:textId="5D49E5F0" w:rsidR="009C6EDD" w:rsidRDefault="009C6EDD" w:rsidP="00CA764F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lang w:eastAsia="en-US"/>
        </w:rPr>
      </w:pPr>
      <w:r w:rsidRPr="00147E34">
        <w:rPr>
          <w:rFonts w:asciiTheme="minorHAnsi" w:eastAsiaTheme="minorHAnsi" w:hAnsiTheme="minorHAnsi" w:cs="Calibri"/>
          <w:lang w:eastAsia="en-US"/>
        </w:rPr>
        <w:t>Oświadczam</w:t>
      </w:r>
      <w:r w:rsidR="00F82E8C">
        <w:rPr>
          <w:rFonts w:asciiTheme="minorHAnsi" w:eastAsiaTheme="minorHAnsi" w:hAnsiTheme="minorHAnsi" w:cs="Calibri"/>
          <w:lang w:eastAsia="en-US"/>
        </w:rPr>
        <w:t>(-y)</w:t>
      </w:r>
      <w:r w:rsidRPr="00147E34">
        <w:rPr>
          <w:rFonts w:asciiTheme="minorHAnsi" w:eastAsiaTheme="minorHAnsi" w:hAnsiTheme="minorHAnsi" w:cs="Calibri"/>
          <w:lang w:eastAsia="en-US"/>
        </w:rPr>
        <w:t>, że wypełniłem obowiązki informacyjne przewidziane w art. 13 lub art. 14 RODO</w:t>
      </w:r>
      <w:r w:rsidR="0065133F">
        <w:rPr>
          <w:rStyle w:val="Odwoanieprzypisudolnego"/>
          <w:rFonts w:asciiTheme="minorHAnsi" w:eastAsiaTheme="minorHAnsi" w:hAnsiTheme="minorHAnsi" w:cs="Calibri"/>
          <w:lang w:eastAsia="en-US"/>
        </w:rPr>
        <w:footnoteReference w:id="1"/>
      </w:r>
      <w:r w:rsidR="00CA764F">
        <w:rPr>
          <w:rFonts w:asciiTheme="minorHAnsi" w:eastAsiaTheme="minorHAnsi" w:hAnsiTheme="minorHAnsi" w:cs="Calibri"/>
          <w:lang w:eastAsia="en-US"/>
        </w:rPr>
        <w:t xml:space="preserve"> </w:t>
      </w:r>
      <w:r w:rsidRPr="00CA764F">
        <w:rPr>
          <w:rFonts w:asciiTheme="minorHAnsi" w:eastAsiaTheme="minorHAnsi" w:hAnsiTheme="minorHAnsi" w:cs="Calibri"/>
          <w:lang w:eastAsia="en-US"/>
        </w:rPr>
        <w:t>wobec osób fizycznych, od których dane osobowe bezpośrednio lub pośrednio pozyskałem w</w:t>
      </w:r>
      <w:r w:rsidR="00CA764F">
        <w:rPr>
          <w:rFonts w:asciiTheme="minorHAnsi" w:eastAsiaTheme="minorHAnsi" w:hAnsiTheme="minorHAnsi" w:cs="Calibri"/>
          <w:lang w:eastAsia="en-US"/>
        </w:rPr>
        <w:t xml:space="preserve"> </w:t>
      </w:r>
      <w:r w:rsidRPr="00CA764F">
        <w:rPr>
          <w:rFonts w:asciiTheme="minorHAnsi" w:eastAsiaTheme="minorHAnsi" w:hAnsiTheme="minorHAnsi" w:cs="Calibri"/>
          <w:lang w:eastAsia="en-US"/>
        </w:rPr>
        <w:t xml:space="preserve">celu ubiegania się o udzielenie zamówienia publicznego w niniejszym </w:t>
      </w:r>
      <w:r w:rsidR="00A370BE" w:rsidRPr="00CA764F">
        <w:rPr>
          <w:rFonts w:asciiTheme="minorHAnsi" w:eastAsiaTheme="minorHAnsi" w:hAnsiTheme="minorHAnsi" w:cs="Calibri"/>
          <w:lang w:eastAsia="en-US"/>
        </w:rPr>
        <w:t>postępowaniu. *</w:t>
      </w:r>
      <w:r w:rsidR="005A539A" w:rsidRPr="00CA764F">
        <w:rPr>
          <w:rFonts w:asciiTheme="minorHAnsi" w:eastAsiaTheme="minorHAnsi" w:hAnsiTheme="minorHAnsi" w:cs="Calibri"/>
          <w:lang w:eastAsia="en-US"/>
        </w:rPr>
        <w:t>*</w:t>
      </w:r>
    </w:p>
    <w:p w14:paraId="360C565A" w14:textId="77777777" w:rsidR="007E7053" w:rsidRDefault="007E7053" w:rsidP="007E7053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lang w:eastAsia="en-US"/>
        </w:rPr>
      </w:pPr>
    </w:p>
    <w:p w14:paraId="29784FDC" w14:textId="77777777" w:rsidR="003D5F03" w:rsidRDefault="003D5F03" w:rsidP="003D5F03">
      <w:pPr>
        <w:pStyle w:val="Zwykytekst"/>
        <w:numPr>
          <w:ilvl w:val="0"/>
          <w:numId w:val="13"/>
        </w:numPr>
        <w:tabs>
          <w:tab w:val="left" w:pos="426"/>
        </w:tabs>
        <w:spacing w:after="60"/>
        <w:jc w:val="both"/>
        <w:rPr>
          <w:rFonts w:asciiTheme="minorHAnsi" w:hAnsiTheme="minorHAnsi" w:cstheme="minorHAnsi"/>
        </w:rPr>
      </w:pPr>
      <w:r w:rsidRPr="00BF6A55">
        <w:rPr>
          <w:rFonts w:asciiTheme="minorHAnsi" w:hAnsiTheme="minorHAnsi" w:cstheme="minorHAnsi"/>
        </w:rPr>
        <w:t>Wszelką korespondencję w sprawie przedmiotowego postępowania należy kierować na poniższe dane:</w:t>
      </w:r>
    </w:p>
    <w:p w14:paraId="0BD3BC8F" w14:textId="77777777" w:rsidR="007E7053" w:rsidRDefault="007E7053" w:rsidP="007E7053">
      <w:pPr>
        <w:pStyle w:val="Akapitzlist"/>
        <w:rPr>
          <w:rFonts w:asciiTheme="minorHAnsi" w:hAnsiTheme="minorHAnsi" w:cstheme="minorHAnsi"/>
        </w:rPr>
      </w:pPr>
    </w:p>
    <w:p w14:paraId="0EDB3D84" w14:textId="77777777" w:rsidR="007E7053" w:rsidRPr="00BF6A55" w:rsidRDefault="007E7053" w:rsidP="007E7053">
      <w:pPr>
        <w:pStyle w:val="Zwykytekst"/>
        <w:tabs>
          <w:tab w:val="left" w:pos="426"/>
        </w:tabs>
        <w:spacing w:after="60"/>
        <w:jc w:val="both"/>
        <w:rPr>
          <w:rFonts w:asciiTheme="minorHAnsi" w:hAnsiTheme="minorHAnsi" w:cstheme="minorHAnsi"/>
        </w:rPr>
      </w:pPr>
    </w:p>
    <w:tbl>
      <w:tblPr>
        <w:tblW w:w="8930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6379"/>
      </w:tblGrid>
      <w:tr w:rsidR="003D5F03" w:rsidRPr="00BF6A55" w14:paraId="48A20363" w14:textId="77777777">
        <w:trPr>
          <w:trHeight w:val="368"/>
        </w:trPr>
        <w:tc>
          <w:tcPr>
            <w:tcW w:w="2551" w:type="dxa"/>
            <w:shd w:val="clear" w:color="auto" w:fill="F2F2F2"/>
            <w:vAlign w:val="center"/>
            <w:hideMark/>
          </w:tcPr>
          <w:p w14:paraId="079C6BD0" w14:textId="77777777" w:rsidR="003D5F03" w:rsidRPr="00BF6A55" w:rsidRDefault="003D5F03">
            <w:pPr>
              <w:ind w:left="11" w:firstLine="62"/>
              <w:rPr>
                <w:rFonts w:asciiTheme="minorHAnsi" w:hAnsiTheme="minorHAnsi" w:cstheme="minorHAnsi"/>
              </w:rPr>
            </w:pPr>
            <w:r w:rsidRPr="00BF6A55">
              <w:rPr>
                <w:rFonts w:asciiTheme="minorHAnsi" w:hAnsiTheme="minorHAnsi" w:cstheme="minorHAnsi"/>
              </w:rPr>
              <w:t>Imię i nazwisko (nazwa)</w:t>
            </w:r>
          </w:p>
        </w:tc>
        <w:tc>
          <w:tcPr>
            <w:tcW w:w="6379" w:type="dxa"/>
            <w:vAlign w:val="center"/>
          </w:tcPr>
          <w:p w14:paraId="16E0C994" w14:textId="77777777" w:rsidR="003D5F03" w:rsidRPr="00BF6A55" w:rsidRDefault="003D5F03">
            <w:pPr>
              <w:spacing w:before="60" w:line="276" w:lineRule="auto"/>
              <w:ind w:left="11"/>
              <w:rPr>
                <w:rFonts w:asciiTheme="minorHAnsi" w:hAnsiTheme="minorHAnsi" w:cstheme="minorHAnsi"/>
              </w:rPr>
            </w:pPr>
          </w:p>
        </w:tc>
      </w:tr>
      <w:tr w:rsidR="003D5F03" w:rsidRPr="00BF6A55" w14:paraId="6D4709AF" w14:textId="77777777">
        <w:trPr>
          <w:trHeight w:val="368"/>
        </w:trPr>
        <w:tc>
          <w:tcPr>
            <w:tcW w:w="2551" w:type="dxa"/>
            <w:shd w:val="clear" w:color="auto" w:fill="F2F2F2"/>
            <w:vAlign w:val="center"/>
          </w:tcPr>
          <w:p w14:paraId="0A68D7E4" w14:textId="77777777" w:rsidR="003D5F03" w:rsidRPr="00BF6A55" w:rsidRDefault="003D5F03">
            <w:pPr>
              <w:ind w:left="11" w:firstLine="62"/>
              <w:rPr>
                <w:rFonts w:asciiTheme="minorHAnsi" w:hAnsiTheme="minorHAnsi" w:cstheme="minorHAnsi"/>
              </w:rPr>
            </w:pPr>
            <w:r w:rsidRPr="00BF6A55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6379" w:type="dxa"/>
            <w:vAlign w:val="center"/>
          </w:tcPr>
          <w:p w14:paraId="732F0105" w14:textId="77777777" w:rsidR="003D5F03" w:rsidRPr="00BF6A55" w:rsidRDefault="003D5F03">
            <w:pPr>
              <w:spacing w:before="60" w:line="276" w:lineRule="auto"/>
              <w:ind w:left="11"/>
              <w:rPr>
                <w:rFonts w:asciiTheme="minorHAnsi" w:hAnsiTheme="minorHAnsi" w:cstheme="minorHAnsi"/>
              </w:rPr>
            </w:pPr>
          </w:p>
        </w:tc>
      </w:tr>
      <w:tr w:rsidR="003D5F03" w:rsidRPr="00BF6A55" w14:paraId="49BC2A25" w14:textId="77777777">
        <w:trPr>
          <w:trHeight w:val="125"/>
        </w:trPr>
        <w:tc>
          <w:tcPr>
            <w:tcW w:w="2551" w:type="dxa"/>
            <w:shd w:val="clear" w:color="auto" w:fill="F2F2F2"/>
            <w:vAlign w:val="center"/>
          </w:tcPr>
          <w:p w14:paraId="594B7BEE" w14:textId="77777777" w:rsidR="003D5F03" w:rsidRPr="00BF6A55" w:rsidRDefault="003D5F03">
            <w:pPr>
              <w:ind w:left="11" w:firstLine="62"/>
              <w:rPr>
                <w:rFonts w:asciiTheme="minorHAnsi" w:hAnsiTheme="minorHAnsi" w:cstheme="minorHAnsi"/>
              </w:rPr>
            </w:pPr>
            <w:r w:rsidRPr="00BF6A55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79" w:type="dxa"/>
            <w:vAlign w:val="center"/>
          </w:tcPr>
          <w:p w14:paraId="3FDE2EF4" w14:textId="77777777" w:rsidR="003D5F03" w:rsidRPr="00BF6A55" w:rsidRDefault="003D5F03">
            <w:pPr>
              <w:spacing w:before="60" w:line="276" w:lineRule="auto"/>
              <w:ind w:left="11"/>
              <w:rPr>
                <w:rFonts w:asciiTheme="minorHAnsi" w:hAnsiTheme="minorHAnsi" w:cstheme="minorHAnsi"/>
              </w:rPr>
            </w:pPr>
          </w:p>
        </w:tc>
      </w:tr>
      <w:tr w:rsidR="003D5F03" w:rsidRPr="00BF6A55" w14:paraId="730F6028" w14:textId="77777777">
        <w:trPr>
          <w:trHeight w:val="74"/>
        </w:trPr>
        <w:tc>
          <w:tcPr>
            <w:tcW w:w="2551" w:type="dxa"/>
            <w:shd w:val="clear" w:color="auto" w:fill="F2F2F2"/>
            <w:vAlign w:val="center"/>
          </w:tcPr>
          <w:p w14:paraId="52A9AFAC" w14:textId="77777777" w:rsidR="003D5F03" w:rsidRPr="00BF6A55" w:rsidRDefault="003D5F03">
            <w:pPr>
              <w:ind w:left="11" w:firstLine="62"/>
              <w:rPr>
                <w:rFonts w:asciiTheme="minorHAnsi" w:hAnsiTheme="minorHAnsi" w:cstheme="minorHAnsi"/>
              </w:rPr>
            </w:pPr>
            <w:r w:rsidRPr="00BF6A55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79" w:type="dxa"/>
            <w:vAlign w:val="center"/>
          </w:tcPr>
          <w:p w14:paraId="52C53858" w14:textId="77777777" w:rsidR="003D5F03" w:rsidRPr="00BF6A55" w:rsidRDefault="003D5F03">
            <w:pPr>
              <w:spacing w:before="60" w:line="276" w:lineRule="auto"/>
              <w:ind w:left="11"/>
              <w:rPr>
                <w:rFonts w:asciiTheme="minorHAnsi" w:hAnsiTheme="minorHAnsi" w:cstheme="minorHAnsi"/>
              </w:rPr>
            </w:pPr>
          </w:p>
        </w:tc>
      </w:tr>
    </w:tbl>
    <w:p w14:paraId="2B84ED66" w14:textId="77777777" w:rsidR="003D5F03" w:rsidRPr="00BF6A55" w:rsidRDefault="003D5F03" w:rsidP="003D5F03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</w:p>
    <w:p w14:paraId="73922BCD" w14:textId="77777777" w:rsidR="006B0EE1" w:rsidRPr="00BF6A55" w:rsidRDefault="006B0EE1" w:rsidP="006B0EE1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theme="minorHAnsi"/>
          <w:lang w:eastAsia="en-US"/>
        </w:rPr>
      </w:pPr>
    </w:p>
    <w:p w14:paraId="49E73DAE" w14:textId="41E4ED8E" w:rsidR="00BB641C" w:rsidRPr="00BF6A55" w:rsidRDefault="00BB641C" w:rsidP="006B0EE1">
      <w:pPr>
        <w:pStyle w:val="Akapitzlist"/>
        <w:numPr>
          <w:ilvl w:val="0"/>
          <w:numId w:val="13"/>
        </w:numPr>
        <w:rPr>
          <w:rFonts w:asciiTheme="minorHAnsi" w:hAnsiTheme="minorHAnsi" w:cstheme="minorHAnsi"/>
        </w:rPr>
      </w:pPr>
      <w:r w:rsidRPr="00BF6A55">
        <w:rPr>
          <w:rFonts w:asciiTheme="minorHAnsi" w:hAnsiTheme="minorHAnsi" w:cstheme="minorHAnsi"/>
        </w:rPr>
        <w:t>Świadom(-i) odpowiedzialności karnej oświadczam (-y), że załączone do oferty dokumenty opisują stan prawny i faktyczny aktualny na dzień złożenia ni</w:t>
      </w:r>
      <w:r w:rsidR="006B0EE1" w:rsidRPr="00BF6A55">
        <w:rPr>
          <w:rFonts w:asciiTheme="minorHAnsi" w:hAnsiTheme="minorHAnsi" w:cstheme="minorHAnsi"/>
        </w:rPr>
        <w:t>niejszej oferty (art. 297 k.k.)</w:t>
      </w:r>
      <w:r w:rsidRPr="00BF6A55">
        <w:rPr>
          <w:rFonts w:asciiTheme="minorHAnsi" w:hAnsiTheme="minorHAnsi" w:cstheme="minorHAnsi"/>
        </w:rPr>
        <w:t>;</w:t>
      </w:r>
    </w:p>
    <w:p w14:paraId="3A6901E8" w14:textId="77777777" w:rsidR="00BF6A55" w:rsidRPr="00BF6A55" w:rsidRDefault="00BF6A55" w:rsidP="00BF6A55">
      <w:pPr>
        <w:pStyle w:val="Akapitzlist"/>
        <w:ind w:left="360"/>
        <w:rPr>
          <w:rFonts w:asciiTheme="minorHAnsi" w:hAnsiTheme="minorHAnsi" w:cstheme="minorHAnsi"/>
        </w:rPr>
      </w:pPr>
    </w:p>
    <w:p w14:paraId="3EA456DF" w14:textId="77777777" w:rsidR="003D5F03" w:rsidRPr="00BF6A55" w:rsidRDefault="003D5F03" w:rsidP="003D5F03">
      <w:pPr>
        <w:pBdr>
          <w:bottom w:val="single" w:sz="4" w:space="1" w:color="auto"/>
        </w:pBdr>
        <w:ind w:right="4819"/>
        <w:jc w:val="both"/>
        <w:rPr>
          <w:rFonts w:asciiTheme="minorHAnsi" w:eastAsia="Arial Unicode MS" w:hAnsiTheme="minorHAnsi" w:cstheme="minorHAnsi"/>
          <w:iCs/>
        </w:rPr>
      </w:pPr>
      <w:r w:rsidRPr="00BF6A55">
        <w:rPr>
          <w:rFonts w:asciiTheme="minorHAnsi" w:eastAsia="Arial Unicode MS" w:hAnsiTheme="minorHAnsi" w:cstheme="minorHAnsi"/>
          <w:iCs/>
        </w:rPr>
        <w:t>Wraz z formularzem oferty należy złożyć:</w:t>
      </w:r>
    </w:p>
    <w:p w14:paraId="41A57045" w14:textId="77777777" w:rsidR="003D5F03" w:rsidRPr="00BF6A55" w:rsidRDefault="003D5F03" w:rsidP="003D5F03">
      <w:pPr>
        <w:numPr>
          <w:ilvl w:val="0"/>
          <w:numId w:val="38"/>
        </w:numPr>
        <w:spacing w:before="60"/>
        <w:ind w:left="284" w:hanging="284"/>
        <w:jc w:val="both"/>
        <w:rPr>
          <w:rFonts w:asciiTheme="minorHAnsi" w:eastAsia="Arial Unicode MS" w:hAnsiTheme="minorHAnsi" w:cstheme="minorHAnsi"/>
          <w:iCs/>
        </w:rPr>
      </w:pPr>
      <w:r w:rsidRPr="00BF6A55">
        <w:rPr>
          <w:rFonts w:asciiTheme="minorHAnsi" w:eastAsia="Arial Unicode MS" w:hAnsiTheme="minorHAnsi" w:cstheme="minorHAnsi"/>
          <w:iCs/>
        </w:rPr>
        <w:t>Zestawienie kosztów zadania</w:t>
      </w:r>
    </w:p>
    <w:p w14:paraId="02D0D6F2" w14:textId="77777777" w:rsidR="003D5F03" w:rsidRPr="00BF6A55" w:rsidRDefault="003D5F03" w:rsidP="003D5F03">
      <w:pPr>
        <w:numPr>
          <w:ilvl w:val="0"/>
          <w:numId w:val="38"/>
        </w:numPr>
        <w:spacing w:before="60"/>
        <w:ind w:left="284" w:hanging="284"/>
        <w:jc w:val="both"/>
        <w:rPr>
          <w:rFonts w:asciiTheme="minorHAnsi" w:eastAsia="Arial Unicode MS" w:hAnsiTheme="minorHAnsi" w:cstheme="minorHAnsi"/>
          <w:iCs/>
        </w:rPr>
      </w:pPr>
      <w:r w:rsidRPr="00BF6A55">
        <w:rPr>
          <w:rFonts w:asciiTheme="minorHAnsi" w:eastAsia="Arial Unicode MS" w:hAnsiTheme="minorHAnsi" w:cstheme="minorHAnsi"/>
          <w:iCs/>
        </w:rPr>
        <w:t>Oświadczenia wykonawcy dotyczące przesłanek wykluczenia</w:t>
      </w:r>
    </w:p>
    <w:p w14:paraId="20D2A728" w14:textId="77777777" w:rsidR="003D5F03" w:rsidRPr="00BF6A55" w:rsidRDefault="003D5F03" w:rsidP="003D5F03">
      <w:pPr>
        <w:numPr>
          <w:ilvl w:val="0"/>
          <w:numId w:val="38"/>
        </w:numPr>
        <w:spacing w:before="60"/>
        <w:ind w:left="284" w:hanging="284"/>
        <w:jc w:val="both"/>
        <w:rPr>
          <w:rFonts w:asciiTheme="minorHAnsi" w:eastAsia="Arial Unicode MS" w:hAnsiTheme="minorHAnsi" w:cstheme="minorHAnsi"/>
          <w:iCs/>
        </w:rPr>
      </w:pPr>
      <w:r w:rsidRPr="00BF6A55">
        <w:rPr>
          <w:rFonts w:asciiTheme="minorHAnsi" w:eastAsia="Arial Unicode MS" w:hAnsiTheme="minorHAnsi" w:cstheme="minorHAnsi"/>
          <w:iCs/>
        </w:rPr>
        <w:t xml:space="preserve">JEDZ Wykonawcy (a </w:t>
      </w:r>
      <w:r w:rsidRPr="00BF6A55">
        <w:rPr>
          <w:rFonts w:asciiTheme="minorHAnsi" w:eastAsia="Arial Unicode MS" w:hAnsiTheme="minorHAnsi" w:cstheme="minorHAnsi"/>
          <w:iCs/>
          <w:smallCaps/>
        </w:rPr>
        <w:t>jeżeli dotyczy</w:t>
      </w:r>
      <w:r w:rsidRPr="00BF6A55">
        <w:rPr>
          <w:rFonts w:asciiTheme="minorHAnsi" w:eastAsia="Arial Unicode MS" w:hAnsiTheme="minorHAnsi" w:cstheme="minorHAnsi"/>
          <w:iCs/>
        </w:rPr>
        <w:t xml:space="preserve"> również Wykonawców występujących wspólnie oraz podmiotów udostępniających zasoby)</w:t>
      </w:r>
    </w:p>
    <w:p w14:paraId="4C636793" w14:textId="77777777" w:rsidR="003D5F03" w:rsidRPr="00BF6A55" w:rsidRDefault="003D5F03" w:rsidP="003D5F03">
      <w:pPr>
        <w:numPr>
          <w:ilvl w:val="0"/>
          <w:numId w:val="38"/>
        </w:numPr>
        <w:spacing w:before="60"/>
        <w:ind w:left="284" w:hanging="284"/>
        <w:jc w:val="both"/>
        <w:rPr>
          <w:rFonts w:asciiTheme="minorHAnsi" w:eastAsia="Arial Unicode MS" w:hAnsiTheme="minorHAnsi" w:cstheme="minorHAnsi"/>
          <w:iCs/>
        </w:rPr>
      </w:pPr>
      <w:r w:rsidRPr="00BF6A55">
        <w:rPr>
          <w:rFonts w:asciiTheme="minorHAnsi" w:eastAsia="Arial Unicode MS" w:hAnsiTheme="minorHAnsi" w:cstheme="minorHAnsi"/>
          <w:iCs/>
        </w:rPr>
        <w:t>Zobowiązanie podmiotu udostępniającego zasoby (</w:t>
      </w:r>
      <w:r w:rsidRPr="00BF6A55">
        <w:rPr>
          <w:rFonts w:asciiTheme="minorHAnsi" w:eastAsia="Arial Unicode MS" w:hAnsiTheme="minorHAnsi" w:cstheme="minorHAnsi"/>
          <w:iCs/>
          <w:smallCaps/>
        </w:rPr>
        <w:t>jeżeli dotyczy</w:t>
      </w:r>
      <w:r w:rsidRPr="00BF6A55">
        <w:rPr>
          <w:rFonts w:asciiTheme="minorHAnsi" w:eastAsia="Arial Unicode MS" w:hAnsiTheme="minorHAnsi" w:cstheme="minorHAnsi"/>
          <w:iCs/>
        </w:rPr>
        <w:t>)</w:t>
      </w:r>
    </w:p>
    <w:p w14:paraId="1C894C2B" w14:textId="64894555" w:rsidR="003D5F03" w:rsidRPr="00BF6A55" w:rsidRDefault="003D5F03" w:rsidP="003D5F03">
      <w:pPr>
        <w:numPr>
          <w:ilvl w:val="0"/>
          <w:numId w:val="38"/>
        </w:numPr>
        <w:spacing w:before="60"/>
        <w:ind w:left="284" w:hanging="284"/>
        <w:jc w:val="both"/>
        <w:rPr>
          <w:rFonts w:asciiTheme="minorHAnsi" w:eastAsia="Arial Unicode MS" w:hAnsiTheme="minorHAnsi" w:cstheme="minorHAnsi"/>
        </w:rPr>
      </w:pPr>
      <w:r w:rsidRPr="00BF6A55">
        <w:rPr>
          <w:rFonts w:asciiTheme="minorHAnsi" w:eastAsia="Arial Unicode MS" w:hAnsiTheme="minorHAnsi" w:cstheme="minorHAnsi"/>
        </w:rPr>
        <w:t xml:space="preserve">Pełnomocnictwo do reprezentowania </w:t>
      </w:r>
      <w:r w:rsidR="00A370BE" w:rsidRPr="00BF6A55">
        <w:rPr>
          <w:rFonts w:asciiTheme="minorHAnsi" w:eastAsia="Arial Unicode MS" w:hAnsiTheme="minorHAnsi" w:cstheme="minorHAnsi"/>
        </w:rPr>
        <w:t>w postępowaniu</w:t>
      </w:r>
      <w:r w:rsidRPr="00BF6A55">
        <w:rPr>
          <w:rFonts w:asciiTheme="minorHAnsi" w:eastAsia="Arial Unicode MS" w:hAnsiTheme="minorHAnsi" w:cstheme="minorHAnsi"/>
        </w:rPr>
        <w:t xml:space="preserve"> o udzielenie zamówienia albo reprezentowania w postępowaniu i zawarcia umowy w sprawie zamówienia publicznego w przypadku wspólnego ubiegania się o udzielenie zamówienia (</w:t>
      </w:r>
      <w:r w:rsidRPr="00BF6A55">
        <w:rPr>
          <w:rFonts w:asciiTheme="minorHAnsi" w:eastAsia="Arial Unicode MS" w:hAnsiTheme="minorHAnsi" w:cstheme="minorHAnsi"/>
          <w:smallCaps/>
        </w:rPr>
        <w:t>jeżeli dotyczy</w:t>
      </w:r>
      <w:r w:rsidRPr="00BF6A55">
        <w:rPr>
          <w:rFonts w:asciiTheme="minorHAnsi" w:eastAsia="Arial Unicode MS" w:hAnsiTheme="minorHAnsi" w:cstheme="minorHAnsi"/>
        </w:rPr>
        <w:t>)</w:t>
      </w:r>
    </w:p>
    <w:p w14:paraId="74E9D3CE" w14:textId="42CC6C2F" w:rsidR="003D5F03" w:rsidRPr="00BF6A55" w:rsidRDefault="003D5F03" w:rsidP="00BF6A55">
      <w:pPr>
        <w:numPr>
          <w:ilvl w:val="0"/>
          <w:numId w:val="38"/>
        </w:numPr>
        <w:spacing w:before="60"/>
        <w:ind w:left="284" w:hanging="284"/>
        <w:jc w:val="both"/>
        <w:rPr>
          <w:rFonts w:asciiTheme="minorHAnsi" w:eastAsia="Arial Unicode MS" w:hAnsiTheme="minorHAnsi" w:cstheme="minorHAnsi"/>
        </w:rPr>
      </w:pPr>
      <w:r w:rsidRPr="00BF6A55">
        <w:rPr>
          <w:rFonts w:asciiTheme="minorHAnsi" w:eastAsia="Arial Unicode MS" w:hAnsiTheme="minorHAnsi" w:cstheme="minorHAnsi"/>
        </w:rPr>
        <w:t xml:space="preserve">Oświadczenie z art. 117 ust. 4 </w:t>
      </w:r>
      <w:proofErr w:type="spellStart"/>
      <w:r w:rsidRPr="00BF6A55">
        <w:rPr>
          <w:rFonts w:asciiTheme="minorHAnsi" w:eastAsia="Arial Unicode MS" w:hAnsiTheme="minorHAnsi" w:cstheme="minorHAnsi"/>
        </w:rPr>
        <w:t>pzp</w:t>
      </w:r>
      <w:proofErr w:type="spellEnd"/>
      <w:r w:rsidRPr="00BF6A55">
        <w:rPr>
          <w:rFonts w:asciiTheme="minorHAnsi" w:eastAsia="Arial Unicode MS" w:hAnsiTheme="minorHAnsi" w:cstheme="minorHAnsi"/>
        </w:rPr>
        <w:t xml:space="preserve"> - podział zakresu zamówienia pomiędzy wykonawcami występujących wspólnie (</w:t>
      </w:r>
      <w:r w:rsidRPr="00BF6A55">
        <w:rPr>
          <w:rFonts w:asciiTheme="minorHAnsi" w:eastAsia="Arial Unicode MS" w:hAnsiTheme="minorHAnsi" w:cstheme="minorHAnsi"/>
          <w:smallCaps/>
        </w:rPr>
        <w:t>jeżeli dotyczy</w:t>
      </w:r>
      <w:r w:rsidRPr="00BF6A55">
        <w:rPr>
          <w:rFonts w:asciiTheme="minorHAnsi" w:eastAsia="Arial Unicode MS" w:hAnsiTheme="minorHAnsi" w:cstheme="minorHAnsi"/>
        </w:rPr>
        <w:t>)</w:t>
      </w:r>
    </w:p>
    <w:p w14:paraId="0616F9A0" w14:textId="77777777" w:rsidR="00330780" w:rsidRPr="00147E34" w:rsidRDefault="00330780" w:rsidP="00330780">
      <w:pPr>
        <w:pStyle w:val="Akapitzlist"/>
        <w:ind w:left="360"/>
        <w:rPr>
          <w:rFonts w:asciiTheme="minorHAnsi" w:hAnsiTheme="minorHAnsi" w:cs="Calibri"/>
        </w:rPr>
      </w:pPr>
    </w:p>
    <w:p w14:paraId="3A7319E9" w14:textId="77777777" w:rsidR="00330780" w:rsidRPr="00D97880" w:rsidRDefault="00330780" w:rsidP="00330780">
      <w:pPr>
        <w:pStyle w:val="Akapitzlist"/>
        <w:numPr>
          <w:ilvl w:val="0"/>
          <w:numId w:val="13"/>
        </w:numPr>
        <w:rPr>
          <w:rFonts w:asciiTheme="minorHAnsi" w:hAnsiTheme="minorHAnsi" w:cs="Calibri"/>
        </w:rPr>
      </w:pPr>
      <w:r w:rsidRPr="00D97880">
        <w:rPr>
          <w:rFonts w:asciiTheme="minorHAnsi" w:hAnsiTheme="minorHAnsi" w:cs="Calibri"/>
        </w:rPr>
        <w:t>Załącznikami do niniejszego formularza stanowiącymi integralną część oferty są:</w:t>
      </w:r>
    </w:p>
    <w:p w14:paraId="6CB5CE9E" w14:textId="77777777" w:rsidR="00D97880" w:rsidRDefault="00BC1E0B" w:rsidP="00BC1E0B">
      <w:pPr>
        <w:pStyle w:val="Akapitzlist"/>
        <w:widowControl w:val="0"/>
        <w:numPr>
          <w:ilvl w:val="0"/>
          <w:numId w:val="32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="Calibri"/>
        </w:rPr>
      </w:pPr>
      <w:r w:rsidRPr="00D97880">
        <w:rPr>
          <w:rFonts w:asciiTheme="minorHAnsi" w:hAnsiTheme="minorHAnsi" w:cs="Calibri"/>
        </w:rPr>
        <w:t>............................................................</w:t>
      </w:r>
    </w:p>
    <w:p w14:paraId="15C46E79" w14:textId="77777777" w:rsidR="00C97426" w:rsidRDefault="00BC1E0B" w:rsidP="00BC1E0B">
      <w:pPr>
        <w:pStyle w:val="Akapitzlist"/>
        <w:widowControl w:val="0"/>
        <w:numPr>
          <w:ilvl w:val="0"/>
          <w:numId w:val="32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="Calibri"/>
        </w:rPr>
      </w:pPr>
      <w:r w:rsidRPr="00D97880">
        <w:rPr>
          <w:rFonts w:asciiTheme="minorHAnsi" w:hAnsiTheme="minorHAnsi" w:cs="Calibri"/>
        </w:rPr>
        <w:t>.............................</w:t>
      </w:r>
      <w:r w:rsidR="00D97880">
        <w:rPr>
          <w:rFonts w:asciiTheme="minorHAnsi" w:hAnsiTheme="minorHAnsi" w:cs="Calibri"/>
        </w:rPr>
        <w:t>....</w:t>
      </w:r>
      <w:r w:rsidRPr="00D97880">
        <w:rPr>
          <w:rFonts w:asciiTheme="minorHAnsi" w:hAnsiTheme="minorHAnsi" w:cs="Calibri"/>
        </w:rPr>
        <w:t>...........................</w:t>
      </w:r>
    </w:p>
    <w:p w14:paraId="2BCEE12A" w14:textId="77777777" w:rsidR="00D97880" w:rsidRDefault="00D97880" w:rsidP="00D97880">
      <w:pPr>
        <w:pStyle w:val="Akapitzlist"/>
        <w:widowControl w:val="0"/>
        <w:numPr>
          <w:ilvl w:val="0"/>
          <w:numId w:val="32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="Calibri"/>
        </w:rPr>
      </w:pPr>
      <w:r w:rsidRPr="00D97880">
        <w:rPr>
          <w:rFonts w:asciiTheme="minorHAnsi" w:hAnsiTheme="minorHAnsi" w:cs="Calibri"/>
        </w:rPr>
        <w:t>.............................</w:t>
      </w:r>
      <w:r>
        <w:rPr>
          <w:rFonts w:asciiTheme="minorHAnsi" w:hAnsiTheme="minorHAnsi" w:cs="Calibri"/>
        </w:rPr>
        <w:t>....</w:t>
      </w:r>
      <w:r w:rsidRPr="00D97880">
        <w:rPr>
          <w:rFonts w:asciiTheme="minorHAnsi" w:hAnsiTheme="minorHAnsi" w:cs="Calibri"/>
        </w:rPr>
        <w:t>...........................</w:t>
      </w:r>
    </w:p>
    <w:p w14:paraId="45F82E52" w14:textId="77777777" w:rsidR="00CB1455" w:rsidRPr="008C2586" w:rsidRDefault="00CB1455" w:rsidP="00CB1455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="Segoe UI"/>
          <w:sz w:val="18"/>
          <w:szCs w:val="18"/>
        </w:rPr>
      </w:pPr>
      <w:r w:rsidRPr="008C2586">
        <w:rPr>
          <w:rFonts w:asciiTheme="minorHAnsi" w:eastAsiaTheme="minorHAnsi" w:hAnsiTheme="minorHAnsi" w:cs="Calibri-Italic"/>
          <w:iCs/>
          <w:sz w:val="18"/>
          <w:szCs w:val="18"/>
          <w:lang w:eastAsia="en-US"/>
        </w:rPr>
        <w:t xml:space="preserve">* </w:t>
      </w:r>
      <w:r w:rsidRPr="008C2586">
        <w:rPr>
          <w:rFonts w:asciiTheme="minorHAnsi" w:eastAsiaTheme="minorHAnsi" w:hAnsiTheme="minorHAnsi" w:cs="Calibri-Italic"/>
          <w:i/>
          <w:iCs/>
          <w:sz w:val="18"/>
          <w:szCs w:val="18"/>
          <w:lang w:eastAsia="en-US"/>
        </w:rPr>
        <w:t>niepotrzebne skreślić</w:t>
      </w:r>
    </w:p>
    <w:p w14:paraId="5D15C792" w14:textId="77777777" w:rsidR="00CB1455" w:rsidRDefault="00CB1455" w:rsidP="00CB1455">
      <w:pPr>
        <w:rPr>
          <w:rFonts w:asciiTheme="minorHAnsi" w:hAnsiTheme="minorHAnsi" w:cs="Calibri"/>
        </w:rPr>
      </w:pPr>
    </w:p>
    <w:p w14:paraId="3A91AE9B" w14:textId="77777777" w:rsidR="00CB1455" w:rsidRDefault="00CB1455" w:rsidP="00CB1455">
      <w:pPr>
        <w:autoSpaceDE w:val="0"/>
        <w:autoSpaceDN w:val="0"/>
        <w:adjustRightInd w:val="0"/>
        <w:rPr>
          <w:rFonts w:asciiTheme="minorHAnsi" w:eastAsiaTheme="minorHAnsi" w:hAnsiTheme="minorHAnsi" w:cs="Calibri-Italic"/>
          <w:iCs/>
          <w:u w:val="single"/>
          <w:lang w:eastAsia="en-US"/>
        </w:rPr>
      </w:pPr>
      <w:r w:rsidRPr="0062154F">
        <w:rPr>
          <w:rFonts w:asciiTheme="minorHAnsi" w:eastAsiaTheme="minorHAnsi" w:hAnsiTheme="minorHAnsi" w:cs="Calibri-Italic"/>
          <w:iCs/>
          <w:u w:val="single"/>
          <w:lang w:eastAsia="en-US"/>
        </w:rPr>
        <w:t>Informacja dla Wykonawcy:</w:t>
      </w:r>
    </w:p>
    <w:p w14:paraId="01E433C0" w14:textId="77777777" w:rsidR="00514F6B" w:rsidRDefault="00514F6B" w:rsidP="00CB1455">
      <w:pPr>
        <w:autoSpaceDE w:val="0"/>
        <w:autoSpaceDN w:val="0"/>
        <w:adjustRightInd w:val="0"/>
        <w:rPr>
          <w:rFonts w:asciiTheme="minorHAnsi" w:eastAsiaTheme="minorHAnsi" w:hAnsiTheme="minorHAnsi" w:cs="Calibri-Italic"/>
          <w:iCs/>
          <w:u w:val="single"/>
          <w:lang w:eastAsia="en-US"/>
        </w:rPr>
      </w:pPr>
    </w:p>
    <w:p w14:paraId="2AA1EC26" w14:textId="77777777" w:rsidR="00CB1455" w:rsidRPr="007E7053" w:rsidRDefault="00CB1455" w:rsidP="007E7053">
      <w:pPr>
        <w:pStyle w:val="rozdzia"/>
        <w:numPr>
          <w:ilvl w:val="0"/>
          <w:numId w:val="0"/>
        </w:numPr>
        <w:ind w:left="720"/>
        <w:rPr>
          <w:sz w:val="18"/>
          <w:szCs w:val="18"/>
        </w:rPr>
      </w:pPr>
      <w:r w:rsidRPr="007E7053">
        <w:rPr>
          <w:sz w:val="18"/>
          <w:szCs w:val="18"/>
        </w:rPr>
        <w:t>UWAGA:</w:t>
      </w:r>
    </w:p>
    <w:p w14:paraId="20ED2568" w14:textId="77777777" w:rsidR="00CB1455" w:rsidRPr="007E7053" w:rsidRDefault="00CB1455" w:rsidP="007E7053">
      <w:pPr>
        <w:pStyle w:val="rozdzia"/>
        <w:ind w:left="720" w:hanging="360"/>
        <w:rPr>
          <w:sz w:val="18"/>
          <w:szCs w:val="18"/>
        </w:rPr>
      </w:pPr>
      <w:r w:rsidRPr="007E7053">
        <w:rPr>
          <w:sz w:val="18"/>
          <w:szCs w:val="18"/>
        </w:rPr>
        <w:t>Zamawiający zaleca przed podpisaniem, zapisanie dokumentu w formacie .pdf</w:t>
      </w:r>
    </w:p>
    <w:p w14:paraId="44C0C8B8" w14:textId="4C2EBE47" w:rsidR="00CB1455" w:rsidRPr="007E7053" w:rsidRDefault="00CB1455" w:rsidP="007E7053">
      <w:pPr>
        <w:pStyle w:val="rozdzia"/>
        <w:ind w:left="720" w:hanging="360"/>
        <w:rPr>
          <w:sz w:val="18"/>
          <w:szCs w:val="18"/>
        </w:rPr>
      </w:pPr>
      <w:r w:rsidRPr="007E7053">
        <w:rPr>
          <w:sz w:val="18"/>
          <w:szCs w:val="18"/>
        </w:rPr>
        <w:t xml:space="preserve">Formularz oferty musi być opatrzony przez osobę lub osoby uprawnione do reprezentowania wykonawcy, kwalifikowanym podpisem elektronicznym </w:t>
      </w:r>
      <w:r w:rsidRPr="007E7053">
        <w:rPr>
          <w:rFonts w:asciiTheme="minorHAnsi" w:eastAsiaTheme="minorHAnsi" w:hAnsiTheme="minorHAnsi" w:cs="Calibri-Italic"/>
          <w:iCs/>
          <w:sz w:val="18"/>
          <w:szCs w:val="18"/>
          <w:lang w:eastAsia="en-US"/>
        </w:rPr>
        <w:t>i przekazany Zamawiającemu wraz z dokumentem (-</w:t>
      </w:r>
      <w:proofErr w:type="spellStart"/>
      <w:r w:rsidRPr="007E7053">
        <w:rPr>
          <w:rFonts w:asciiTheme="minorHAnsi" w:eastAsiaTheme="minorHAnsi" w:hAnsiTheme="minorHAnsi" w:cs="Calibri-Italic"/>
          <w:iCs/>
          <w:sz w:val="18"/>
          <w:szCs w:val="18"/>
          <w:lang w:eastAsia="en-US"/>
        </w:rPr>
        <w:t>ami</w:t>
      </w:r>
      <w:proofErr w:type="spellEnd"/>
      <w:r w:rsidRPr="007E7053">
        <w:rPr>
          <w:rFonts w:asciiTheme="minorHAnsi" w:eastAsiaTheme="minorHAnsi" w:hAnsiTheme="minorHAnsi" w:cs="Calibri-Italic"/>
          <w:iCs/>
          <w:sz w:val="18"/>
          <w:szCs w:val="18"/>
          <w:lang w:eastAsia="en-US"/>
        </w:rPr>
        <w:t>) potwierdzającymi prawo do reprezentacji Wykonawcy przez osobę podpisującą ofertę</w:t>
      </w:r>
    </w:p>
    <w:p w14:paraId="646C2C41" w14:textId="77777777" w:rsidR="00BF6A55" w:rsidRPr="007E7053" w:rsidRDefault="00BF6A55" w:rsidP="007E7053">
      <w:pPr>
        <w:pStyle w:val="rozdzia"/>
        <w:numPr>
          <w:ilvl w:val="0"/>
          <w:numId w:val="0"/>
        </w:numPr>
        <w:ind w:left="720"/>
        <w:rPr>
          <w:sz w:val="18"/>
          <w:szCs w:val="18"/>
        </w:rPr>
      </w:pPr>
    </w:p>
    <w:p w14:paraId="570210FC" w14:textId="77777777" w:rsidR="00BF6A55" w:rsidRPr="007E7053" w:rsidRDefault="00BF6A55" w:rsidP="007E7053">
      <w:pPr>
        <w:pStyle w:val="rozdzia"/>
        <w:numPr>
          <w:ilvl w:val="0"/>
          <w:numId w:val="0"/>
        </w:numPr>
        <w:ind w:left="720"/>
        <w:rPr>
          <w:sz w:val="18"/>
          <w:szCs w:val="18"/>
        </w:rPr>
      </w:pPr>
    </w:p>
    <w:p w14:paraId="45388C47" w14:textId="77777777" w:rsidR="00BF6A55" w:rsidRPr="007E7053" w:rsidRDefault="00BF6A55" w:rsidP="007E7053">
      <w:pPr>
        <w:pStyle w:val="rozdzia"/>
        <w:numPr>
          <w:ilvl w:val="0"/>
          <w:numId w:val="0"/>
        </w:numPr>
        <w:ind w:left="360"/>
        <w:rPr>
          <w:sz w:val="18"/>
          <w:szCs w:val="18"/>
        </w:rPr>
      </w:pPr>
    </w:p>
    <w:p w14:paraId="7A038448" w14:textId="77777777" w:rsidR="00BF6A55" w:rsidRDefault="00BF6A55" w:rsidP="007E7053">
      <w:pPr>
        <w:pStyle w:val="rozdzia"/>
        <w:numPr>
          <w:ilvl w:val="0"/>
          <w:numId w:val="0"/>
        </w:numPr>
        <w:ind w:left="720"/>
      </w:pPr>
    </w:p>
    <w:tbl>
      <w:tblPr>
        <w:tblW w:w="9428" w:type="dxa"/>
        <w:jc w:val="right"/>
        <w:tblLook w:val="01E0" w:firstRow="1" w:lastRow="1" w:firstColumn="1" w:lastColumn="1" w:noHBand="0" w:noVBand="0"/>
      </w:tblPr>
      <w:tblGrid>
        <w:gridCol w:w="1779"/>
        <w:gridCol w:w="643"/>
        <w:gridCol w:w="1357"/>
        <w:gridCol w:w="668"/>
        <w:gridCol w:w="1848"/>
        <w:gridCol w:w="3133"/>
      </w:tblGrid>
      <w:tr w:rsidR="00BF6A55" w:rsidRPr="00844C44" w14:paraId="32FC2F5C" w14:textId="77777777">
        <w:trPr>
          <w:trHeight w:hRule="exact" w:val="907"/>
          <w:jc w:val="right"/>
        </w:trPr>
        <w:tc>
          <w:tcPr>
            <w:tcW w:w="1779" w:type="dxa"/>
            <w:tcBorders>
              <w:bottom w:val="dashed" w:sz="4" w:space="0" w:color="auto"/>
            </w:tcBorders>
            <w:vAlign w:val="bottom"/>
          </w:tcPr>
          <w:p w14:paraId="24B43E42" w14:textId="77777777" w:rsidR="00BF6A55" w:rsidRPr="001E402D" w:rsidRDefault="00BF6A5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before="60"/>
              <w:ind w:left="-2948"/>
              <w:jc w:val="right"/>
              <w:textAlignment w:val="baseline"/>
              <w:rPr>
                <w:rFonts w:ascii="Verdana" w:hAnsi="Verdana" w:cs="Tahoma"/>
                <w:iCs/>
              </w:rPr>
            </w:pPr>
          </w:p>
        </w:tc>
        <w:tc>
          <w:tcPr>
            <w:tcW w:w="643" w:type="dxa"/>
            <w:vAlign w:val="bottom"/>
          </w:tcPr>
          <w:p w14:paraId="31C53A3A" w14:textId="77777777" w:rsidR="00BF6A55" w:rsidRPr="00B44D74" w:rsidRDefault="00BF6A5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Verdana" w:hAnsi="Verdana" w:cs="Tahoma"/>
                <w:i/>
                <w:sz w:val="14"/>
                <w:szCs w:val="18"/>
              </w:rPr>
            </w:pPr>
            <w:r w:rsidRPr="00B44D74">
              <w:rPr>
                <w:rFonts w:ascii="Verdana" w:eastAsia="Arial Unicode MS" w:hAnsi="Verdana" w:cs="Arial Unicode MS"/>
              </w:rPr>
              <w:t>dnia</w:t>
            </w:r>
          </w:p>
        </w:tc>
        <w:tc>
          <w:tcPr>
            <w:tcW w:w="1357" w:type="dxa"/>
            <w:tcBorders>
              <w:bottom w:val="dashed" w:sz="4" w:space="0" w:color="auto"/>
            </w:tcBorders>
            <w:vAlign w:val="bottom"/>
          </w:tcPr>
          <w:p w14:paraId="76578B26" w14:textId="77777777" w:rsidR="00BF6A55" w:rsidRPr="001E402D" w:rsidRDefault="00BF6A5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before="60"/>
              <w:jc w:val="right"/>
              <w:textAlignment w:val="baseline"/>
              <w:rPr>
                <w:rFonts w:ascii="Verdana" w:hAnsi="Verdana" w:cs="Tahoma"/>
                <w:iCs/>
              </w:rPr>
            </w:pPr>
          </w:p>
        </w:tc>
        <w:tc>
          <w:tcPr>
            <w:tcW w:w="668" w:type="dxa"/>
            <w:vAlign w:val="bottom"/>
          </w:tcPr>
          <w:p w14:paraId="178226F8" w14:textId="77777777" w:rsidR="00BF6A55" w:rsidRPr="00B44D74" w:rsidRDefault="00BF6A5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Verdana" w:hAnsi="Verdana" w:cs="Tahoma"/>
                <w:i/>
                <w:sz w:val="14"/>
                <w:szCs w:val="18"/>
              </w:rPr>
            </w:pPr>
            <w:r w:rsidRPr="00B44D74">
              <w:rPr>
                <w:rFonts w:ascii="Verdana" w:eastAsia="Arial Unicode MS" w:hAnsi="Verdana" w:cs="Arial Unicode MS"/>
              </w:rPr>
              <w:t>roku</w:t>
            </w:r>
          </w:p>
        </w:tc>
        <w:tc>
          <w:tcPr>
            <w:tcW w:w="1848" w:type="dxa"/>
            <w:vAlign w:val="bottom"/>
          </w:tcPr>
          <w:p w14:paraId="771DBCCD" w14:textId="77777777" w:rsidR="00BF6A55" w:rsidRPr="00B44D74" w:rsidRDefault="00BF6A5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Verdana" w:hAnsi="Verdana" w:cs="Tahoma"/>
                <w:i/>
                <w:sz w:val="14"/>
                <w:szCs w:val="18"/>
              </w:rPr>
            </w:pPr>
          </w:p>
        </w:tc>
        <w:tc>
          <w:tcPr>
            <w:tcW w:w="3133" w:type="dxa"/>
            <w:tcBorders>
              <w:bottom w:val="dashed" w:sz="4" w:space="0" w:color="auto"/>
            </w:tcBorders>
            <w:vAlign w:val="center"/>
          </w:tcPr>
          <w:p w14:paraId="4AE0F3F7" w14:textId="77777777" w:rsidR="00BF6A55" w:rsidRPr="00844C44" w:rsidRDefault="00BF6A5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Verdana" w:hAnsi="Verdana" w:cs="Tahoma"/>
                <w:iCs/>
                <w:sz w:val="18"/>
                <w:szCs w:val="22"/>
              </w:rPr>
            </w:pPr>
          </w:p>
        </w:tc>
      </w:tr>
      <w:tr w:rsidR="00BF6A55" w:rsidRPr="00B44D74" w14:paraId="28EF1FA7" w14:textId="77777777">
        <w:trPr>
          <w:trHeight w:hRule="exact" w:val="540"/>
          <w:jc w:val="right"/>
        </w:trPr>
        <w:tc>
          <w:tcPr>
            <w:tcW w:w="6295" w:type="dxa"/>
            <w:gridSpan w:val="5"/>
            <w:vAlign w:val="center"/>
          </w:tcPr>
          <w:p w14:paraId="0FB1B417" w14:textId="77777777" w:rsidR="00BF6A55" w:rsidRPr="001E402D" w:rsidRDefault="00BF6A55">
            <w:pPr>
              <w:jc w:val="center"/>
              <w:rPr>
                <w:rFonts w:ascii="Verdana" w:eastAsia="Arial Unicode MS" w:hAnsi="Verdana" w:cs="Arial Unicode MS"/>
                <w:bCs/>
                <w:sz w:val="18"/>
                <w:szCs w:val="18"/>
              </w:rPr>
            </w:pPr>
          </w:p>
        </w:tc>
        <w:tc>
          <w:tcPr>
            <w:tcW w:w="3133" w:type="dxa"/>
            <w:tcBorders>
              <w:top w:val="dashed" w:sz="4" w:space="0" w:color="auto"/>
            </w:tcBorders>
            <w:vAlign w:val="center"/>
          </w:tcPr>
          <w:p w14:paraId="2F569DC3" w14:textId="77777777" w:rsidR="00BF6A55" w:rsidRPr="00B44D74" w:rsidRDefault="00BF6A5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i/>
                <w:sz w:val="14"/>
                <w:szCs w:val="18"/>
              </w:rPr>
              <w:t xml:space="preserve">Kwalifikowany </w:t>
            </w:r>
            <w:r w:rsidRPr="00B44D74">
              <w:rPr>
                <w:rFonts w:ascii="Verdana" w:hAnsi="Verdana" w:cs="Tahoma"/>
                <w:i/>
                <w:sz w:val="14"/>
                <w:szCs w:val="18"/>
              </w:rPr>
              <w:t>podpis</w:t>
            </w:r>
            <w:r>
              <w:rPr>
                <w:rFonts w:ascii="Verdana" w:hAnsi="Verdana" w:cs="Tahoma"/>
                <w:i/>
                <w:sz w:val="14"/>
                <w:szCs w:val="18"/>
              </w:rPr>
              <w:t xml:space="preserve"> elektroniczny</w:t>
            </w:r>
            <w:r w:rsidRPr="00B44D74">
              <w:rPr>
                <w:rFonts w:ascii="Verdana" w:hAnsi="Verdana" w:cs="Tahoma"/>
                <w:i/>
                <w:sz w:val="14"/>
                <w:szCs w:val="18"/>
              </w:rPr>
              <w:t xml:space="preserve"> Wykonawcy/Pełnomocnika</w:t>
            </w:r>
          </w:p>
        </w:tc>
      </w:tr>
    </w:tbl>
    <w:p w14:paraId="5B566827" w14:textId="77777777" w:rsidR="00BF6A55" w:rsidRPr="00534DBB" w:rsidRDefault="00BF6A55" w:rsidP="007E7053">
      <w:pPr>
        <w:pStyle w:val="rozdzia"/>
        <w:numPr>
          <w:ilvl w:val="0"/>
          <w:numId w:val="0"/>
        </w:numPr>
        <w:ind w:left="720"/>
      </w:pPr>
    </w:p>
    <w:sectPr w:rsidR="00BF6A55" w:rsidRPr="00534DBB" w:rsidSect="00147E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09" w:right="1416" w:bottom="851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F328E" w14:textId="77777777" w:rsidR="00963615" w:rsidRDefault="00963615" w:rsidP="00392B38">
      <w:r>
        <w:separator/>
      </w:r>
    </w:p>
  </w:endnote>
  <w:endnote w:type="continuationSeparator" w:id="0">
    <w:p w14:paraId="6388C6A8" w14:textId="77777777" w:rsidR="00963615" w:rsidRDefault="00963615" w:rsidP="0039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8369E" w14:textId="77777777" w:rsidR="0062154F" w:rsidRDefault="00E4381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215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A3F954" w14:textId="77777777" w:rsidR="0062154F" w:rsidRDefault="006215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86ED7" w14:textId="77777777" w:rsidR="0062154F" w:rsidRPr="00F37B45" w:rsidRDefault="0062154F">
    <w:pPr>
      <w:pStyle w:val="Stopka"/>
      <w:jc w:val="right"/>
      <w:rPr>
        <w:rFonts w:ascii="Calibri" w:hAnsi="Calibri" w:cs="Calibri"/>
      </w:rPr>
    </w:pPr>
  </w:p>
  <w:p w14:paraId="4311070C" w14:textId="7E352AAD" w:rsidR="0062154F" w:rsidRPr="00AD2925" w:rsidRDefault="0062154F">
    <w:pPr>
      <w:pStyle w:val="Stopka"/>
      <w:rPr>
        <w:sz w:val="18"/>
        <w:szCs w:val="18"/>
      </w:rPr>
    </w:pPr>
    <w:r>
      <w:tab/>
    </w:r>
    <w:r>
      <w:tab/>
    </w:r>
    <w:r w:rsidR="00F8727E" w:rsidRPr="00AD2925">
      <w:rPr>
        <w:rFonts w:ascii="Calibri" w:hAnsi="Calibri" w:cs="Calibri"/>
        <w:sz w:val="18"/>
        <w:szCs w:val="18"/>
      </w:rPr>
      <w:t xml:space="preserve">Strona </w:t>
    </w:r>
    <w:r w:rsidR="00F8727E" w:rsidRPr="00AD2925">
      <w:rPr>
        <w:rFonts w:ascii="Calibri" w:hAnsi="Calibri" w:cs="Calibri"/>
        <w:bCs/>
        <w:sz w:val="18"/>
        <w:szCs w:val="18"/>
      </w:rPr>
      <w:fldChar w:fldCharType="begin"/>
    </w:r>
    <w:r w:rsidR="00F8727E" w:rsidRPr="00AD2925">
      <w:rPr>
        <w:rFonts w:ascii="Calibri" w:hAnsi="Calibri" w:cs="Calibri"/>
        <w:bCs/>
        <w:sz w:val="18"/>
        <w:szCs w:val="18"/>
      </w:rPr>
      <w:instrText>PAGE</w:instrText>
    </w:r>
    <w:r w:rsidR="00F8727E" w:rsidRPr="00AD2925">
      <w:rPr>
        <w:rFonts w:ascii="Calibri" w:hAnsi="Calibri" w:cs="Calibri"/>
        <w:bCs/>
        <w:sz w:val="18"/>
        <w:szCs w:val="18"/>
      </w:rPr>
      <w:fldChar w:fldCharType="separate"/>
    </w:r>
    <w:r w:rsidR="002B05FF">
      <w:rPr>
        <w:rFonts w:ascii="Calibri" w:hAnsi="Calibri" w:cs="Calibri"/>
        <w:bCs/>
        <w:noProof/>
        <w:sz w:val="18"/>
        <w:szCs w:val="18"/>
      </w:rPr>
      <w:t>4</w:t>
    </w:r>
    <w:r w:rsidR="00F8727E" w:rsidRPr="00AD2925">
      <w:rPr>
        <w:rFonts w:ascii="Calibri" w:hAnsi="Calibri" w:cs="Calibri"/>
        <w:bCs/>
        <w:sz w:val="18"/>
        <w:szCs w:val="18"/>
      </w:rPr>
      <w:fldChar w:fldCharType="end"/>
    </w:r>
    <w:r w:rsidR="00F8727E" w:rsidRPr="00AD2925">
      <w:rPr>
        <w:rFonts w:ascii="Calibri" w:hAnsi="Calibri" w:cs="Calibri"/>
        <w:sz w:val="18"/>
        <w:szCs w:val="18"/>
      </w:rPr>
      <w:t xml:space="preserve"> z </w:t>
    </w:r>
    <w:r w:rsidR="00F8727E" w:rsidRPr="00AD2925">
      <w:rPr>
        <w:rFonts w:ascii="Calibri" w:hAnsi="Calibri" w:cs="Calibri"/>
        <w:bCs/>
        <w:sz w:val="18"/>
        <w:szCs w:val="18"/>
      </w:rPr>
      <w:fldChar w:fldCharType="begin"/>
    </w:r>
    <w:r w:rsidR="00F8727E" w:rsidRPr="00AD2925">
      <w:rPr>
        <w:rFonts w:ascii="Calibri" w:hAnsi="Calibri" w:cs="Calibri"/>
        <w:bCs/>
        <w:sz w:val="18"/>
        <w:szCs w:val="18"/>
      </w:rPr>
      <w:instrText>NUMPAGES</w:instrText>
    </w:r>
    <w:r w:rsidR="00F8727E" w:rsidRPr="00AD2925">
      <w:rPr>
        <w:rFonts w:ascii="Calibri" w:hAnsi="Calibri" w:cs="Calibri"/>
        <w:bCs/>
        <w:sz w:val="18"/>
        <w:szCs w:val="18"/>
      </w:rPr>
      <w:fldChar w:fldCharType="separate"/>
    </w:r>
    <w:r w:rsidR="002B05FF">
      <w:rPr>
        <w:rFonts w:ascii="Calibri" w:hAnsi="Calibri" w:cs="Calibri"/>
        <w:bCs/>
        <w:noProof/>
        <w:sz w:val="18"/>
        <w:szCs w:val="18"/>
      </w:rPr>
      <w:t>4</w:t>
    </w:r>
    <w:r w:rsidR="00F8727E" w:rsidRPr="00AD2925">
      <w:rPr>
        <w:rFonts w:ascii="Calibri" w:hAnsi="Calibri" w:cs="Calibri"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D4F0E" w14:textId="7D44AF97" w:rsidR="00ED70BA" w:rsidRPr="00C40651" w:rsidRDefault="0062154F" w:rsidP="00ED70BA">
    <w:pPr>
      <w:pStyle w:val="Nagwek"/>
      <w:jc w:val="right"/>
      <w:rPr>
        <w:rFonts w:ascii="Calibri" w:hAnsi="Calibri" w:cs="Calibri"/>
        <w:sz w:val="16"/>
        <w:szCs w:val="16"/>
      </w:rPr>
    </w:pPr>
    <w:r w:rsidRPr="00147E34">
      <w:rPr>
        <w:rFonts w:asciiTheme="minorHAnsi" w:hAnsiTheme="minorHAnsi"/>
        <w:sz w:val="18"/>
        <w:szCs w:val="18"/>
      </w:rPr>
      <w:tab/>
    </w:r>
    <w:r w:rsidRPr="00147E34">
      <w:rPr>
        <w:rFonts w:asciiTheme="minorHAnsi" w:hAnsiTheme="minorHAnsi"/>
        <w:sz w:val="18"/>
        <w:szCs w:val="18"/>
      </w:rPr>
      <w:tab/>
    </w:r>
    <w:sdt>
      <w:sdtPr>
        <w:rPr>
          <w:rFonts w:ascii="Calibri" w:hAnsi="Calibri" w:cs="Calibri"/>
          <w:sz w:val="16"/>
          <w:szCs w:val="16"/>
        </w:rPr>
        <w:id w:val="-529730363"/>
        <w:docPartObj>
          <w:docPartGallery w:val="Page Numbers (Top of Page)"/>
          <w:docPartUnique/>
        </w:docPartObj>
      </w:sdtPr>
      <w:sdtEndPr/>
      <w:sdtContent>
        <w:r w:rsidR="00ED70BA" w:rsidRPr="00C40651">
          <w:rPr>
            <w:rFonts w:ascii="Calibri" w:hAnsi="Calibri" w:cs="Calibri"/>
            <w:sz w:val="16"/>
            <w:szCs w:val="16"/>
          </w:rPr>
          <w:t xml:space="preserve">Strona </w:t>
        </w:r>
        <w:r w:rsidR="00ED70BA" w:rsidRPr="00C40651">
          <w:rPr>
            <w:rFonts w:ascii="Calibri" w:hAnsi="Calibri" w:cs="Calibri"/>
            <w:b/>
            <w:bCs/>
            <w:sz w:val="16"/>
            <w:szCs w:val="16"/>
          </w:rPr>
          <w:fldChar w:fldCharType="begin"/>
        </w:r>
        <w:r w:rsidR="00ED70BA" w:rsidRPr="00C40651">
          <w:rPr>
            <w:rFonts w:ascii="Calibri" w:hAnsi="Calibri" w:cs="Calibri"/>
            <w:b/>
            <w:bCs/>
            <w:sz w:val="16"/>
            <w:szCs w:val="16"/>
          </w:rPr>
          <w:instrText>PAGE</w:instrText>
        </w:r>
        <w:r w:rsidR="00ED70BA" w:rsidRPr="00C40651">
          <w:rPr>
            <w:rFonts w:ascii="Calibri" w:hAnsi="Calibri" w:cs="Calibri"/>
            <w:b/>
            <w:bCs/>
            <w:sz w:val="16"/>
            <w:szCs w:val="16"/>
          </w:rPr>
          <w:fldChar w:fldCharType="separate"/>
        </w:r>
        <w:r w:rsidR="00256334">
          <w:rPr>
            <w:rFonts w:ascii="Calibri" w:hAnsi="Calibri" w:cs="Calibri"/>
            <w:b/>
            <w:bCs/>
            <w:noProof/>
            <w:sz w:val="16"/>
            <w:szCs w:val="16"/>
          </w:rPr>
          <w:t>1</w:t>
        </w:r>
        <w:r w:rsidR="00ED70BA" w:rsidRPr="00C40651">
          <w:rPr>
            <w:rFonts w:ascii="Calibri" w:hAnsi="Calibri" w:cs="Calibri"/>
            <w:b/>
            <w:bCs/>
            <w:sz w:val="16"/>
            <w:szCs w:val="16"/>
          </w:rPr>
          <w:fldChar w:fldCharType="end"/>
        </w:r>
        <w:r w:rsidR="00ED70BA" w:rsidRPr="00C40651">
          <w:rPr>
            <w:rFonts w:ascii="Calibri" w:hAnsi="Calibri" w:cs="Calibri"/>
            <w:sz w:val="16"/>
            <w:szCs w:val="16"/>
          </w:rPr>
          <w:t xml:space="preserve"> z </w:t>
        </w:r>
        <w:r w:rsidR="00ED70BA" w:rsidRPr="00C40651">
          <w:rPr>
            <w:rFonts w:ascii="Calibri" w:hAnsi="Calibri" w:cs="Calibri"/>
            <w:b/>
            <w:bCs/>
            <w:sz w:val="16"/>
            <w:szCs w:val="16"/>
          </w:rPr>
          <w:fldChar w:fldCharType="begin"/>
        </w:r>
        <w:r w:rsidR="00ED70BA" w:rsidRPr="00C40651">
          <w:rPr>
            <w:rFonts w:ascii="Calibri" w:hAnsi="Calibri" w:cs="Calibri"/>
            <w:b/>
            <w:bCs/>
            <w:sz w:val="16"/>
            <w:szCs w:val="16"/>
          </w:rPr>
          <w:instrText>NUMPAGES</w:instrText>
        </w:r>
        <w:r w:rsidR="00ED70BA" w:rsidRPr="00C40651">
          <w:rPr>
            <w:rFonts w:ascii="Calibri" w:hAnsi="Calibri" w:cs="Calibri"/>
            <w:b/>
            <w:bCs/>
            <w:sz w:val="16"/>
            <w:szCs w:val="16"/>
          </w:rPr>
          <w:fldChar w:fldCharType="separate"/>
        </w:r>
        <w:r w:rsidR="00256334">
          <w:rPr>
            <w:rFonts w:ascii="Calibri" w:hAnsi="Calibri" w:cs="Calibri"/>
            <w:b/>
            <w:bCs/>
            <w:noProof/>
            <w:sz w:val="16"/>
            <w:szCs w:val="16"/>
          </w:rPr>
          <w:t>4</w:t>
        </w:r>
        <w:r w:rsidR="00ED70BA" w:rsidRPr="00C40651">
          <w:rPr>
            <w:rFonts w:ascii="Calibri" w:hAnsi="Calibri" w:cs="Calibri"/>
            <w:b/>
            <w:bCs/>
            <w:sz w:val="16"/>
            <w:szCs w:val="16"/>
          </w:rPr>
          <w:fldChar w:fldCharType="end"/>
        </w:r>
      </w:sdtContent>
    </w:sdt>
  </w:p>
  <w:p w14:paraId="45FEBD3A" w14:textId="77777777" w:rsidR="0062154F" w:rsidRPr="00147E34" w:rsidRDefault="0062154F" w:rsidP="00147E34">
    <w:pPr>
      <w:pStyle w:val="Stopka"/>
      <w:ind w:left="1440" w:hanging="1440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733E8" w14:textId="77777777" w:rsidR="00963615" w:rsidRDefault="00963615" w:rsidP="00392B38">
      <w:r>
        <w:separator/>
      </w:r>
    </w:p>
  </w:footnote>
  <w:footnote w:type="continuationSeparator" w:id="0">
    <w:p w14:paraId="208CB572" w14:textId="77777777" w:rsidR="00963615" w:rsidRDefault="00963615" w:rsidP="00392B38">
      <w:r>
        <w:continuationSeparator/>
      </w:r>
    </w:p>
  </w:footnote>
  <w:footnote w:id="1">
    <w:p w14:paraId="05D4104B" w14:textId="4CF7E20E" w:rsidR="0065133F" w:rsidRPr="00116A72" w:rsidRDefault="0065133F" w:rsidP="00116A72">
      <w:pPr>
        <w:pStyle w:val="Akapitzlist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16"/>
          <w:szCs w:val="16"/>
          <w:lang w:eastAsia="en-US"/>
        </w:rPr>
      </w:pPr>
      <w:r w:rsidRPr="00116A72">
        <w:rPr>
          <w:rFonts w:asciiTheme="minorHAnsi" w:eastAsiaTheme="minorHAnsi" w:hAnsiTheme="minorHAnsi" w:cs="Arial"/>
          <w:sz w:val="16"/>
          <w:szCs w:val="16"/>
          <w:lang w:eastAsia="en-US"/>
        </w:rPr>
        <w:t>rozporz</w:t>
      </w:r>
      <w:r w:rsidRPr="00116A72">
        <w:rPr>
          <w:rFonts w:asciiTheme="minorHAnsi" w:eastAsiaTheme="minorHAnsi" w:hAnsiTheme="minorHAnsi" w:cs="ArialMT"/>
          <w:sz w:val="16"/>
          <w:szCs w:val="16"/>
          <w:lang w:eastAsia="en-US"/>
        </w:rPr>
        <w:t>ą</w:t>
      </w:r>
      <w:r w:rsidRPr="00116A72">
        <w:rPr>
          <w:rFonts w:asciiTheme="minorHAnsi" w:eastAsiaTheme="minorHAnsi" w:hAnsiTheme="minorHAnsi" w:cs="Arial"/>
          <w:sz w:val="16"/>
          <w:szCs w:val="16"/>
          <w:lang w:eastAsia="en-US"/>
        </w:rPr>
        <w:t>dzenie Parlamentu Europejskiego i Rady (UE) 2016/679 z dnia 27 kwietnia 2016 r. w sprawie ochrony os</w:t>
      </w:r>
      <w:r w:rsidRPr="00116A72">
        <w:rPr>
          <w:rFonts w:asciiTheme="minorHAnsi" w:eastAsiaTheme="minorHAnsi" w:hAnsiTheme="minorHAnsi" w:cs="ArialMT"/>
          <w:sz w:val="16"/>
          <w:szCs w:val="16"/>
          <w:lang w:eastAsia="en-US"/>
        </w:rPr>
        <w:t>ó</w:t>
      </w:r>
      <w:r w:rsidRPr="00116A72">
        <w:rPr>
          <w:rFonts w:asciiTheme="minorHAnsi" w:eastAsiaTheme="minorHAnsi" w:hAnsiTheme="minorHAnsi" w:cs="Arial"/>
          <w:sz w:val="16"/>
          <w:szCs w:val="16"/>
          <w:lang w:eastAsia="en-US"/>
        </w:rPr>
        <w:t>b fizycznych w zwi</w:t>
      </w:r>
      <w:r w:rsidRPr="00116A72">
        <w:rPr>
          <w:rFonts w:asciiTheme="minorHAnsi" w:eastAsiaTheme="minorHAnsi" w:hAnsiTheme="minorHAnsi" w:cs="ArialMT"/>
          <w:sz w:val="16"/>
          <w:szCs w:val="16"/>
          <w:lang w:eastAsia="en-US"/>
        </w:rPr>
        <w:t>ą</w:t>
      </w:r>
      <w:r w:rsidRPr="00116A72">
        <w:rPr>
          <w:rFonts w:asciiTheme="minorHAnsi" w:eastAsiaTheme="minorHAnsi" w:hAnsiTheme="minorHAnsi" w:cs="Arial"/>
          <w:sz w:val="16"/>
          <w:szCs w:val="16"/>
          <w:lang w:eastAsia="en-US"/>
        </w:rPr>
        <w:t>zku z przetwarzaniem danych osobowych i w sprawie swobodnego przep</w:t>
      </w:r>
      <w:r w:rsidRPr="00116A72">
        <w:rPr>
          <w:rFonts w:asciiTheme="minorHAnsi" w:eastAsiaTheme="minorHAnsi" w:hAnsiTheme="minorHAnsi" w:cs="ArialMT"/>
          <w:sz w:val="16"/>
          <w:szCs w:val="16"/>
          <w:lang w:eastAsia="en-US"/>
        </w:rPr>
        <w:t>ł</w:t>
      </w:r>
      <w:r w:rsidRPr="00116A72">
        <w:rPr>
          <w:rFonts w:asciiTheme="minorHAnsi" w:eastAsiaTheme="minorHAnsi" w:hAnsiTheme="minorHAnsi" w:cs="Arial"/>
          <w:sz w:val="16"/>
          <w:szCs w:val="16"/>
          <w:lang w:eastAsia="en-US"/>
        </w:rPr>
        <w:t>ywu takich danych oraz uchylenia dyrektywy 95/46/WE (og</w:t>
      </w:r>
      <w:r w:rsidRPr="00116A72">
        <w:rPr>
          <w:rFonts w:asciiTheme="minorHAnsi" w:eastAsiaTheme="minorHAnsi" w:hAnsiTheme="minorHAnsi" w:cs="ArialMT"/>
          <w:sz w:val="16"/>
          <w:szCs w:val="16"/>
          <w:lang w:eastAsia="en-US"/>
        </w:rPr>
        <w:t>ó</w:t>
      </w:r>
      <w:r w:rsidRPr="00116A72">
        <w:rPr>
          <w:rFonts w:asciiTheme="minorHAnsi" w:eastAsiaTheme="minorHAnsi" w:hAnsiTheme="minorHAnsi" w:cs="Arial"/>
          <w:sz w:val="16"/>
          <w:szCs w:val="16"/>
          <w:lang w:eastAsia="en-US"/>
        </w:rPr>
        <w:t>lne rozporz</w:t>
      </w:r>
      <w:r w:rsidRPr="00116A72">
        <w:rPr>
          <w:rFonts w:asciiTheme="minorHAnsi" w:eastAsiaTheme="minorHAnsi" w:hAnsiTheme="minorHAnsi" w:cs="ArialMT"/>
          <w:sz w:val="16"/>
          <w:szCs w:val="16"/>
          <w:lang w:eastAsia="en-US"/>
        </w:rPr>
        <w:t>ą</w:t>
      </w:r>
      <w:r w:rsidRPr="00116A72">
        <w:rPr>
          <w:rFonts w:asciiTheme="minorHAnsi" w:eastAsiaTheme="minorHAnsi" w:hAnsiTheme="minorHAnsi" w:cs="Arial"/>
          <w:sz w:val="16"/>
          <w:szCs w:val="16"/>
          <w:lang w:eastAsia="en-US"/>
        </w:rPr>
        <w:t>dzenie o ochronie danych) (Dz. Urz. UE L 119 z 04.05.2016, str. 1).</w:t>
      </w:r>
    </w:p>
    <w:p w14:paraId="3381C3F2" w14:textId="77777777" w:rsidR="0065133F" w:rsidRPr="0065133F" w:rsidRDefault="0065133F" w:rsidP="0065133F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16"/>
          <w:szCs w:val="16"/>
          <w:lang w:eastAsia="en-US"/>
        </w:rPr>
      </w:pPr>
    </w:p>
    <w:p w14:paraId="1446E552" w14:textId="77777777" w:rsidR="0065133F" w:rsidRPr="0065133F" w:rsidRDefault="0065133F" w:rsidP="0065133F">
      <w:pPr>
        <w:autoSpaceDE w:val="0"/>
        <w:autoSpaceDN w:val="0"/>
        <w:adjustRightInd w:val="0"/>
        <w:jc w:val="both"/>
        <w:rPr>
          <w:rFonts w:ascii="Calibri-Italic" w:eastAsiaTheme="minorHAnsi" w:hAnsi="Calibri-Italic" w:cs="Calibri-Italic"/>
          <w:i/>
          <w:iCs/>
          <w:color w:val="1D174F"/>
          <w:lang w:eastAsia="en-US"/>
        </w:rPr>
      </w:pPr>
      <w:r w:rsidRPr="0065133F">
        <w:rPr>
          <w:rFonts w:asciiTheme="minorHAnsi" w:eastAsiaTheme="minorHAnsi" w:hAnsiTheme="minorHAnsi" w:cs="Arial"/>
          <w:sz w:val="16"/>
          <w:szCs w:val="16"/>
          <w:lang w:eastAsia="en-US"/>
        </w:rPr>
        <w:t xml:space="preserve">** </w:t>
      </w:r>
      <w:r w:rsidRPr="0065133F">
        <w:rPr>
          <w:rFonts w:asciiTheme="minorHAnsi" w:eastAsiaTheme="minorHAnsi" w:hAnsiTheme="minorHAnsi" w:cs="Calibri-Italic"/>
          <w:iCs/>
          <w:sz w:val="16"/>
          <w:szCs w:val="16"/>
          <w:lang w:eastAsia="en-US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111E7" w14:textId="77777777" w:rsidR="0062154F" w:rsidRDefault="00E4381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215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48BE3C" w14:textId="77777777" w:rsidR="0062154F" w:rsidRDefault="006215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6A5E5" w14:textId="77777777" w:rsidR="0062154F" w:rsidRPr="00C40651" w:rsidRDefault="0062154F" w:rsidP="00C40651">
    <w:pPr>
      <w:pStyle w:val="Nagwek"/>
      <w:jc w:val="right"/>
      <w:rPr>
        <w:rFonts w:ascii="Calibri" w:hAnsi="Calibri" w:cs="Calibri"/>
        <w:sz w:val="16"/>
        <w:szCs w:val="16"/>
      </w:rPr>
    </w:pPr>
  </w:p>
  <w:p w14:paraId="2ED6F239" w14:textId="38468462" w:rsidR="0062154F" w:rsidRPr="0001720E" w:rsidRDefault="0062154F" w:rsidP="00E53A76">
    <w:pPr>
      <w:pStyle w:val="Nagwek"/>
      <w:jc w:val="right"/>
      <w:rPr>
        <w:rFonts w:ascii="Calibri" w:hAnsi="Calibri" w:cs="Calibri"/>
      </w:rPr>
    </w:pPr>
    <w:r w:rsidRPr="0001720E">
      <w:rPr>
        <w:rFonts w:ascii="Calibri" w:hAnsi="Calibri" w:cs="Calibri"/>
      </w:rPr>
      <w:t>Załącznik nr 1</w:t>
    </w:r>
    <w:r w:rsidR="003F3825" w:rsidRPr="0001720E">
      <w:rPr>
        <w:rFonts w:ascii="Calibri" w:hAnsi="Calibri" w:cs="Calibri"/>
      </w:rPr>
      <w:t xml:space="preserve"> do S</w:t>
    </w:r>
    <w:r w:rsidRPr="0001720E">
      <w:rPr>
        <w:rFonts w:ascii="Calibri" w:hAnsi="Calibri" w:cs="Calibri"/>
      </w:rPr>
      <w:t>WZ,</w:t>
    </w:r>
    <w:r w:rsidR="00BC4CD7">
      <w:rPr>
        <w:rFonts w:ascii="Calibri" w:hAnsi="Calibri" w:cs="Calibri"/>
      </w:rPr>
      <w:t xml:space="preserve"> </w:t>
    </w:r>
  </w:p>
  <w:p w14:paraId="071738BF" w14:textId="77777777" w:rsidR="0062154F" w:rsidRDefault="006215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27D32" w14:textId="77777777" w:rsidR="0062154F" w:rsidRPr="00C40651" w:rsidRDefault="0062154F" w:rsidP="00ED70BA">
    <w:pPr>
      <w:pStyle w:val="Nagwek"/>
      <w:jc w:val="center"/>
      <w:rPr>
        <w:rFonts w:ascii="Calibri" w:hAnsi="Calibri" w:cs="Calibri"/>
        <w:sz w:val="16"/>
        <w:szCs w:val="16"/>
      </w:rPr>
    </w:pPr>
  </w:p>
  <w:p w14:paraId="3099B0F8" w14:textId="02B79579" w:rsidR="0062154F" w:rsidRPr="00DD4C23" w:rsidRDefault="0062154F" w:rsidP="00C40651">
    <w:pPr>
      <w:pStyle w:val="Nagwek"/>
      <w:jc w:val="right"/>
      <w:rPr>
        <w:rFonts w:ascii="Calibri" w:hAnsi="Calibri" w:cs="Calibri"/>
      </w:rPr>
    </w:pPr>
    <w:r w:rsidRPr="00DD4C23">
      <w:rPr>
        <w:rFonts w:ascii="Calibri" w:hAnsi="Calibri" w:cs="Calibri"/>
      </w:rPr>
      <w:t xml:space="preserve">Załącznik nr </w:t>
    </w:r>
    <w:r w:rsidR="00C41ADB">
      <w:rPr>
        <w:rFonts w:ascii="Calibri" w:hAnsi="Calibri" w:cs="Calibri"/>
      </w:rPr>
      <w:t>1</w:t>
    </w:r>
    <w:r>
      <w:rPr>
        <w:rFonts w:ascii="Calibri" w:hAnsi="Calibri" w:cs="Calibri"/>
      </w:rPr>
      <w:t xml:space="preserve"> </w:t>
    </w:r>
    <w:r w:rsidRPr="00DD4C23">
      <w:rPr>
        <w:rFonts w:ascii="Calibri" w:hAnsi="Calibri" w:cs="Calibri"/>
      </w:rPr>
      <w:t>do SWZ,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7"/>
    <w:multiLevelType w:val="multilevel"/>
    <w:tmpl w:val="FC469B2E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4" w15:restartNumberingAfterBreak="0">
    <w:nsid w:val="03AF6F7C"/>
    <w:multiLevelType w:val="hybridMultilevel"/>
    <w:tmpl w:val="3FA859FE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3E64B75"/>
    <w:multiLevelType w:val="hybridMultilevel"/>
    <w:tmpl w:val="55E0E6DE"/>
    <w:lvl w:ilvl="0" w:tplc="5E7E6E9E">
      <w:start w:val="10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9E52FF"/>
    <w:multiLevelType w:val="singleLevel"/>
    <w:tmpl w:val="EF7CF3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cs="Times New Roman" w:hint="default"/>
        <w:b w:val="0"/>
        <w:i w:val="0"/>
        <w:sz w:val="20"/>
        <w:szCs w:val="20"/>
      </w:rPr>
    </w:lvl>
  </w:abstractNum>
  <w:abstractNum w:abstractNumId="7" w15:restartNumberingAfterBreak="0">
    <w:nsid w:val="0C2B0E56"/>
    <w:multiLevelType w:val="hybridMultilevel"/>
    <w:tmpl w:val="6A1C3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E154EC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4D561B"/>
    <w:multiLevelType w:val="hybridMultilevel"/>
    <w:tmpl w:val="2452AD08"/>
    <w:lvl w:ilvl="0" w:tplc="8EDE412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B2815"/>
    <w:multiLevelType w:val="hybridMultilevel"/>
    <w:tmpl w:val="D864287C"/>
    <w:lvl w:ilvl="0" w:tplc="0CD0DA2A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42FB0"/>
    <w:multiLevelType w:val="hybridMultilevel"/>
    <w:tmpl w:val="07328CB4"/>
    <w:lvl w:ilvl="0" w:tplc="35C65A5A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660FF"/>
    <w:multiLevelType w:val="hybridMultilevel"/>
    <w:tmpl w:val="DD045F08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1D3AA5"/>
    <w:multiLevelType w:val="hybridMultilevel"/>
    <w:tmpl w:val="A2CCE17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054A63"/>
    <w:multiLevelType w:val="hybridMultilevel"/>
    <w:tmpl w:val="70969C6A"/>
    <w:lvl w:ilvl="0" w:tplc="178EFF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AC7AF1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F64C53"/>
    <w:multiLevelType w:val="hybridMultilevel"/>
    <w:tmpl w:val="1EE47F60"/>
    <w:lvl w:ilvl="0" w:tplc="DD42D904">
      <w:start w:val="1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645368F"/>
    <w:multiLevelType w:val="hybridMultilevel"/>
    <w:tmpl w:val="23C24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DF75EB"/>
    <w:multiLevelType w:val="hybridMultilevel"/>
    <w:tmpl w:val="04A208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977159"/>
    <w:multiLevelType w:val="hybridMultilevel"/>
    <w:tmpl w:val="DAFEE342"/>
    <w:lvl w:ilvl="0" w:tplc="A596FF34">
      <w:start w:val="8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0" w15:restartNumberingAfterBreak="0">
    <w:nsid w:val="43F714F2"/>
    <w:multiLevelType w:val="hybridMultilevel"/>
    <w:tmpl w:val="BF8E4F92"/>
    <w:lvl w:ilvl="0" w:tplc="A620A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FA34B9"/>
    <w:multiLevelType w:val="hybridMultilevel"/>
    <w:tmpl w:val="C0088886"/>
    <w:lvl w:ilvl="0" w:tplc="A8EAC798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7317B6"/>
    <w:multiLevelType w:val="hybridMultilevel"/>
    <w:tmpl w:val="D93689F0"/>
    <w:lvl w:ilvl="0" w:tplc="8FD46334">
      <w:start w:val="16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47F527D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813A62"/>
    <w:multiLevelType w:val="hybridMultilevel"/>
    <w:tmpl w:val="256E4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AD6EED"/>
    <w:multiLevelType w:val="hybridMultilevel"/>
    <w:tmpl w:val="C6C624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486280"/>
    <w:multiLevelType w:val="hybridMultilevel"/>
    <w:tmpl w:val="DF741D12"/>
    <w:lvl w:ilvl="0" w:tplc="9CC6E864">
      <w:start w:val="1"/>
      <w:numFmt w:val="decimal"/>
      <w:lvlText w:val="%1."/>
      <w:lvlJc w:val="left"/>
      <w:rPr>
        <w:rFonts w:cs="Times New Roman" w:hint="default"/>
        <w:b w:val="0"/>
        <w:color w:val="auto"/>
      </w:rPr>
    </w:lvl>
    <w:lvl w:ilvl="1" w:tplc="D568761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6EB1CC6"/>
    <w:multiLevelType w:val="hybridMultilevel"/>
    <w:tmpl w:val="014CFFEE"/>
    <w:lvl w:ilvl="0" w:tplc="200E3606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6C0AB1"/>
    <w:multiLevelType w:val="hybridMultilevel"/>
    <w:tmpl w:val="AB8A6984"/>
    <w:lvl w:ilvl="0" w:tplc="0415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D80103"/>
    <w:multiLevelType w:val="hybridMultilevel"/>
    <w:tmpl w:val="D5524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FA26D67"/>
    <w:multiLevelType w:val="multilevel"/>
    <w:tmpl w:val="58FC48CA"/>
    <w:lvl w:ilvl="0">
      <w:start w:val="1"/>
      <w:numFmt w:val="decimal"/>
      <w:lvlText w:val="%1."/>
      <w:lvlJc w:val="left"/>
      <w:pPr>
        <w:ind w:left="431" w:hanging="431"/>
      </w:pPr>
      <w:rPr>
        <w:rFonts w:ascii="Calibri" w:eastAsia="Times New Roman" w:hAnsi="Calibri" w:cs="Calibri"/>
        <w:b w:val="0"/>
        <w:color w:val="auto"/>
      </w:rPr>
    </w:lvl>
    <w:lvl w:ilvl="1">
      <w:start w:val="1"/>
      <w:numFmt w:val="decimal"/>
      <w:lvlText w:val="%1.%2"/>
      <w:lvlJc w:val="left"/>
      <w:pPr>
        <w:ind w:left="862" w:hanging="431"/>
      </w:p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</w:lvl>
    <w:lvl w:ilvl="4">
      <w:start w:val="1"/>
      <w:numFmt w:val="decimal"/>
      <w:lvlText w:val="%1.%2.%3.%4.%5"/>
      <w:lvlJc w:val="left"/>
      <w:pPr>
        <w:ind w:left="2155" w:hanging="431"/>
      </w:pPr>
    </w:lvl>
    <w:lvl w:ilvl="5">
      <w:start w:val="1"/>
      <w:numFmt w:val="decimal"/>
      <w:lvlText w:val="%1.%2.%3.%4.%5.%6"/>
      <w:lvlJc w:val="left"/>
      <w:pPr>
        <w:ind w:left="2586" w:hanging="431"/>
      </w:pPr>
    </w:lvl>
    <w:lvl w:ilvl="6">
      <w:start w:val="1"/>
      <w:numFmt w:val="decimal"/>
      <w:lvlText w:val="%1.%2.%3.%4.%5.%6.%7"/>
      <w:lvlJc w:val="left"/>
      <w:pPr>
        <w:ind w:left="3017" w:hanging="431"/>
      </w:pPr>
    </w:lvl>
    <w:lvl w:ilvl="7">
      <w:start w:val="1"/>
      <w:numFmt w:val="decimal"/>
      <w:lvlText w:val="%1.%2.%3.%4.%5.%6.%7.%8"/>
      <w:lvlJc w:val="left"/>
      <w:pPr>
        <w:ind w:left="3448" w:hanging="431"/>
      </w:pPr>
    </w:lvl>
    <w:lvl w:ilvl="8">
      <w:start w:val="1"/>
      <w:numFmt w:val="decimal"/>
      <w:lvlText w:val="%1.%2.%3.%4.%5.%6.%7.%8.%9"/>
      <w:lvlJc w:val="left"/>
      <w:pPr>
        <w:ind w:left="3879" w:hanging="431"/>
      </w:pPr>
    </w:lvl>
  </w:abstractNum>
  <w:abstractNum w:abstractNumId="32" w15:restartNumberingAfterBreak="0">
    <w:nsid w:val="70F36031"/>
    <w:multiLevelType w:val="hybridMultilevel"/>
    <w:tmpl w:val="09429732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747779"/>
    <w:multiLevelType w:val="hybridMultilevel"/>
    <w:tmpl w:val="827441AA"/>
    <w:lvl w:ilvl="0" w:tplc="BC5485A4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AF2D66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66125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0449157">
    <w:abstractNumId w:val="14"/>
  </w:num>
  <w:num w:numId="3" w16cid:durableId="55588625">
    <w:abstractNumId w:val="13"/>
  </w:num>
  <w:num w:numId="4" w16cid:durableId="4100105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4405508">
    <w:abstractNumId w:val="14"/>
  </w:num>
  <w:num w:numId="6" w16cid:durableId="1447774023">
    <w:abstractNumId w:val="21"/>
  </w:num>
  <w:num w:numId="7" w16cid:durableId="1526601554">
    <w:abstractNumId w:val="24"/>
  </w:num>
  <w:num w:numId="8" w16cid:durableId="834493556">
    <w:abstractNumId w:val="10"/>
  </w:num>
  <w:num w:numId="9" w16cid:durableId="1035424474">
    <w:abstractNumId w:val="33"/>
  </w:num>
  <w:num w:numId="10" w16cid:durableId="952243882">
    <w:abstractNumId w:val="34"/>
  </w:num>
  <w:num w:numId="11" w16cid:durableId="1390226736">
    <w:abstractNumId w:val="15"/>
  </w:num>
  <w:num w:numId="12" w16cid:durableId="1938053704">
    <w:abstractNumId w:val="1"/>
  </w:num>
  <w:num w:numId="13" w16cid:durableId="478353262">
    <w:abstractNumId w:val="3"/>
  </w:num>
  <w:num w:numId="14" w16cid:durableId="216164739">
    <w:abstractNumId w:val="2"/>
  </w:num>
  <w:num w:numId="15" w16cid:durableId="723911863">
    <w:abstractNumId w:val="28"/>
  </w:num>
  <w:num w:numId="16" w16cid:durableId="119811758">
    <w:abstractNumId w:val="0"/>
  </w:num>
  <w:num w:numId="17" w16cid:durableId="1242911166">
    <w:abstractNumId w:val="5"/>
  </w:num>
  <w:num w:numId="18" w16cid:durableId="2083720410">
    <w:abstractNumId w:val="9"/>
  </w:num>
  <w:num w:numId="19" w16cid:durableId="788665873">
    <w:abstractNumId w:val="20"/>
  </w:num>
  <w:num w:numId="20" w16cid:durableId="1230339601">
    <w:abstractNumId w:val="26"/>
  </w:num>
  <w:num w:numId="21" w16cid:durableId="1353385048">
    <w:abstractNumId w:val="7"/>
  </w:num>
  <w:num w:numId="22" w16cid:durableId="1092627384">
    <w:abstractNumId w:val="23"/>
  </w:num>
  <w:num w:numId="23" w16cid:durableId="1965429844">
    <w:abstractNumId w:val="8"/>
  </w:num>
  <w:num w:numId="24" w16cid:durableId="829246788">
    <w:abstractNumId w:val="18"/>
  </w:num>
  <w:num w:numId="25" w16cid:durableId="9990445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47990006">
    <w:abstractNumId w:val="19"/>
  </w:num>
  <w:num w:numId="27" w16cid:durableId="420953956">
    <w:abstractNumId w:val="6"/>
  </w:num>
  <w:num w:numId="28" w16cid:durableId="630408353">
    <w:abstractNumId w:val="29"/>
  </w:num>
  <w:num w:numId="29" w16cid:durableId="2106270274">
    <w:abstractNumId w:val="16"/>
  </w:num>
  <w:num w:numId="30" w16cid:durableId="1468013765">
    <w:abstractNumId w:val="4"/>
  </w:num>
  <w:num w:numId="31" w16cid:durableId="1812941785">
    <w:abstractNumId w:val="12"/>
  </w:num>
  <w:num w:numId="32" w16cid:durableId="189953929">
    <w:abstractNumId w:val="25"/>
  </w:num>
  <w:num w:numId="33" w16cid:durableId="10160773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21637927">
    <w:abstractNumId w:val="22"/>
  </w:num>
  <w:num w:numId="35" w16cid:durableId="688263810">
    <w:abstractNumId w:val="31"/>
  </w:num>
  <w:num w:numId="36" w16cid:durableId="317734732">
    <w:abstractNumId w:val="32"/>
  </w:num>
  <w:num w:numId="37" w16cid:durableId="1295409235">
    <w:abstractNumId w:val="27"/>
  </w:num>
  <w:num w:numId="38" w16cid:durableId="792292534">
    <w:abstractNumId w:val="30"/>
  </w:num>
  <w:num w:numId="39" w16cid:durableId="15685157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E0B"/>
    <w:rsid w:val="000017C3"/>
    <w:rsid w:val="00005458"/>
    <w:rsid w:val="000072D0"/>
    <w:rsid w:val="000077D9"/>
    <w:rsid w:val="00012B51"/>
    <w:rsid w:val="0001657F"/>
    <w:rsid w:val="00016D4B"/>
    <w:rsid w:val="0001720E"/>
    <w:rsid w:val="0003104B"/>
    <w:rsid w:val="00034701"/>
    <w:rsid w:val="00054E48"/>
    <w:rsid w:val="00055AF3"/>
    <w:rsid w:val="00056FC0"/>
    <w:rsid w:val="00057C5A"/>
    <w:rsid w:val="000623A9"/>
    <w:rsid w:val="00076019"/>
    <w:rsid w:val="000821E4"/>
    <w:rsid w:val="00083193"/>
    <w:rsid w:val="000868EF"/>
    <w:rsid w:val="00090033"/>
    <w:rsid w:val="000A05B7"/>
    <w:rsid w:val="000B2D09"/>
    <w:rsid w:val="000C3435"/>
    <w:rsid w:val="000C393C"/>
    <w:rsid w:val="000D5AD4"/>
    <w:rsid w:val="000E2CB2"/>
    <w:rsid w:val="000E2FC3"/>
    <w:rsid w:val="000E563C"/>
    <w:rsid w:val="000E5A75"/>
    <w:rsid w:val="000F1CD2"/>
    <w:rsid w:val="000F32A3"/>
    <w:rsid w:val="00101C26"/>
    <w:rsid w:val="001027E4"/>
    <w:rsid w:val="0011563D"/>
    <w:rsid w:val="00116A72"/>
    <w:rsid w:val="00120331"/>
    <w:rsid w:val="001221E1"/>
    <w:rsid w:val="0012564C"/>
    <w:rsid w:val="0012638D"/>
    <w:rsid w:val="00126470"/>
    <w:rsid w:val="00132BFC"/>
    <w:rsid w:val="00134049"/>
    <w:rsid w:val="0013489B"/>
    <w:rsid w:val="00143359"/>
    <w:rsid w:val="001475F6"/>
    <w:rsid w:val="00147E34"/>
    <w:rsid w:val="00151865"/>
    <w:rsid w:val="001713CF"/>
    <w:rsid w:val="00173490"/>
    <w:rsid w:val="00177D6E"/>
    <w:rsid w:val="00182F7C"/>
    <w:rsid w:val="001902AA"/>
    <w:rsid w:val="00190AD6"/>
    <w:rsid w:val="00190CE0"/>
    <w:rsid w:val="001970B1"/>
    <w:rsid w:val="001A78EC"/>
    <w:rsid w:val="001B2D39"/>
    <w:rsid w:val="001B345E"/>
    <w:rsid w:val="001B4161"/>
    <w:rsid w:val="001C0CD4"/>
    <w:rsid w:val="001C1731"/>
    <w:rsid w:val="001C3227"/>
    <w:rsid w:val="001D0A80"/>
    <w:rsid w:val="001D5497"/>
    <w:rsid w:val="001D770E"/>
    <w:rsid w:val="001D7CD6"/>
    <w:rsid w:val="001E016C"/>
    <w:rsid w:val="001E2CAE"/>
    <w:rsid w:val="001E559C"/>
    <w:rsid w:val="001E6677"/>
    <w:rsid w:val="001E7A73"/>
    <w:rsid w:val="001F2B19"/>
    <w:rsid w:val="001F3487"/>
    <w:rsid w:val="001F7C6D"/>
    <w:rsid w:val="00200B07"/>
    <w:rsid w:val="00203C4F"/>
    <w:rsid w:val="00204A3F"/>
    <w:rsid w:val="002114A5"/>
    <w:rsid w:val="00211FF7"/>
    <w:rsid w:val="00225282"/>
    <w:rsid w:val="002263B7"/>
    <w:rsid w:val="00227675"/>
    <w:rsid w:val="00231749"/>
    <w:rsid w:val="00233410"/>
    <w:rsid w:val="00234EF3"/>
    <w:rsid w:val="00235648"/>
    <w:rsid w:val="002439D8"/>
    <w:rsid w:val="00244239"/>
    <w:rsid w:val="0024544F"/>
    <w:rsid w:val="00256334"/>
    <w:rsid w:val="002746D6"/>
    <w:rsid w:val="00276863"/>
    <w:rsid w:val="00276DCA"/>
    <w:rsid w:val="00282B1D"/>
    <w:rsid w:val="0029032E"/>
    <w:rsid w:val="002930AC"/>
    <w:rsid w:val="00294DFF"/>
    <w:rsid w:val="002976A9"/>
    <w:rsid w:val="002A2F32"/>
    <w:rsid w:val="002A3913"/>
    <w:rsid w:val="002B037E"/>
    <w:rsid w:val="002B05FF"/>
    <w:rsid w:val="002C11FD"/>
    <w:rsid w:val="002C179A"/>
    <w:rsid w:val="002C3684"/>
    <w:rsid w:val="002E0188"/>
    <w:rsid w:val="002E12C8"/>
    <w:rsid w:val="002E2E33"/>
    <w:rsid w:val="002F063C"/>
    <w:rsid w:val="002F1035"/>
    <w:rsid w:val="002F33CF"/>
    <w:rsid w:val="002F6ABD"/>
    <w:rsid w:val="00303593"/>
    <w:rsid w:val="003050F3"/>
    <w:rsid w:val="003105FC"/>
    <w:rsid w:val="00314E7A"/>
    <w:rsid w:val="00315E0F"/>
    <w:rsid w:val="00323F67"/>
    <w:rsid w:val="00325164"/>
    <w:rsid w:val="00330780"/>
    <w:rsid w:val="00336F68"/>
    <w:rsid w:val="0033749A"/>
    <w:rsid w:val="003410BC"/>
    <w:rsid w:val="003419A8"/>
    <w:rsid w:val="0034526E"/>
    <w:rsid w:val="00345305"/>
    <w:rsid w:val="0034775C"/>
    <w:rsid w:val="00352031"/>
    <w:rsid w:val="00356060"/>
    <w:rsid w:val="00360898"/>
    <w:rsid w:val="00366321"/>
    <w:rsid w:val="003667ED"/>
    <w:rsid w:val="0037471A"/>
    <w:rsid w:val="00374C57"/>
    <w:rsid w:val="00381FD5"/>
    <w:rsid w:val="0038479C"/>
    <w:rsid w:val="00392B38"/>
    <w:rsid w:val="0039366E"/>
    <w:rsid w:val="00395D9D"/>
    <w:rsid w:val="00397DAF"/>
    <w:rsid w:val="003A0174"/>
    <w:rsid w:val="003A1424"/>
    <w:rsid w:val="003A1649"/>
    <w:rsid w:val="003A4849"/>
    <w:rsid w:val="003B05A8"/>
    <w:rsid w:val="003B112C"/>
    <w:rsid w:val="003B163E"/>
    <w:rsid w:val="003B6395"/>
    <w:rsid w:val="003C359C"/>
    <w:rsid w:val="003C35BA"/>
    <w:rsid w:val="003C4D9B"/>
    <w:rsid w:val="003D5F03"/>
    <w:rsid w:val="003D71DA"/>
    <w:rsid w:val="003D7F46"/>
    <w:rsid w:val="003F0E4D"/>
    <w:rsid w:val="003F32CF"/>
    <w:rsid w:val="003F3825"/>
    <w:rsid w:val="003F5E43"/>
    <w:rsid w:val="003F601D"/>
    <w:rsid w:val="003F6BEA"/>
    <w:rsid w:val="00402E07"/>
    <w:rsid w:val="00414ACE"/>
    <w:rsid w:val="00414E94"/>
    <w:rsid w:val="00426B8F"/>
    <w:rsid w:val="00431171"/>
    <w:rsid w:val="00447B46"/>
    <w:rsid w:val="00454277"/>
    <w:rsid w:val="004617E8"/>
    <w:rsid w:val="00461D08"/>
    <w:rsid w:val="00464143"/>
    <w:rsid w:val="00466A35"/>
    <w:rsid w:val="004725F9"/>
    <w:rsid w:val="00481924"/>
    <w:rsid w:val="004878E4"/>
    <w:rsid w:val="004879FD"/>
    <w:rsid w:val="00493A93"/>
    <w:rsid w:val="00494340"/>
    <w:rsid w:val="004A24A4"/>
    <w:rsid w:val="004C0BE5"/>
    <w:rsid w:val="004C19DB"/>
    <w:rsid w:val="004C3268"/>
    <w:rsid w:val="004C76FC"/>
    <w:rsid w:val="004D10A2"/>
    <w:rsid w:val="004E19E2"/>
    <w:rsid w:val="004E2E51"/>
    <w:rsid w:val="004E3403"/>
    <w:rsid w:val="004F330C"/>
    <w:rsid w:val="00500E80"/>
    <w:rsid w:val="00502DE7"/>
    <w:rsid w:val="00510693"/>
    <w:rsid w:val="00513663"/>
    <w:rsid w:val="00514F6B"/>
    <w:rsid w:val="005159A8"/>
    <w:rsid w:val="00515F2F"/>
    <w:rsid w:val="00517807"/>
    <w:rsid w:val="00520C19"/>
    <w:rsid w:val="005248E3"/>
    <w:rsid w:val="005408FD"/>
    <w:rsid w:val="005421C4"/>
    <w:rsid w:val="00547368"/>
    <w:rsid w:val="00562011"/>
    <w:rsid w:val="00563C78"/>
    <w:rsid w:val="00570B3D"/>
    <w:rsid w:val="00575B15"/>
    <w:rsid w:val="005813CD"/>
    <w:rsid w:val="0058735B"/>
    <w:rsid w:val="00594336"/>
    <w:rsid w:val="005A06A3"/>
    <w:rsid w:val="005A539A"/>
    <w:rsid w:val="005B132E"/>
    <w:rsid w:val="005B1404"/>
    <w:rsid w:val="005B4DA1"/>
    <w:rsid w:val="005B7965"/>
    <w:rsid w:val="005D48AE"/>
    <w:rsid w:val="005D7A62"/>
    <w:rsid w:val="005E060B"/>
    <w:rsid w:val="005E3FC5"/>
    <w:rsid w:val="005E526A"/>
    <w:rsid w:val="005F6591"/>
    <w:rsid w:val="00602AB7"/>
    <w:rsid w:val="00602DBF"/>
    <w:rsid w:val="00613CBE"/>
    <w:rsid w:val="0062154F"/>
    <w:rsid w:val="00633973"/>
    <w:rsid w:val="00635D01"/>
    <w:rsid w:val="006418FD"/>
    <w:rsid w:val="00645A86"/>
    <w:rsid w:val="00646840"/>
    <w:rsid w:val="0065133F"/>
    <w:rsid w:val="00651D7A"/>
    <w:rsid w:val="006572E1"/>
    <w:rsid w:val="00666615"/>
    <w:rsid w:val="00666CED"/>
    <w:rsid w:val="00675A46"/>
    <w:rsid w:val="0068530B"/>
    <w:rsid w:val="00691D9E"/>
    <w:rsid w:val="00694B02"/>
    <w:rsid w:val="006A5885"/>
    <w:rsid w:val="006B0EE1"/>
    <w:rsid w:val="006B1610"/>
    <w:rsid w:val="006B2428"/>
    <w:rsid w:val="006C793E"/>
    <w:rsid w:val="006E4CA3"/>
    <w:rsid w:val="006E52EA"/>
    <w:rsid w:val="006E6C24"/>
    <w:rsid w:val="006F1628"/>
    <w:rsid w:val="006F28B3"/>
    <w:rsid w:val="006F37A3"/>
    <w:rsid w:val="006F4135"/>
    <w:rsid w:val="006F77D0"/>
    <w:rsid w:val="00703208"/>
    <w:rsid w:val="00710883"/>
    <w:rsid w:val="00713E79"/>
    <w:rsid w:val="00717C98"/>
    <w:rsid w:val="00720237"/>
    <w:rsid w:val="00725E96"/>
    <w:rsid w:val="007268EA"/>
    <w:rsid w:val="00726DD1"/>
    <w:rsid w:val="0073070B"/>
    <w:rsid w:val="00731955"/>
    <w:rsid w:val="0074023D"/>
    <w:rsid w:val="00742837"/>
    <w:rsid w:val="007502C1"/>
    <w:rsid w:val="007506C2"/>
    <w:rsid w:val="0075777D"/>
    <w:rsid w:val="00760567"/>
    <w:rsid w:val="0076342B"/>
    <w:rsid w:val="00772E60"/>
    <w:rsid w:val="00773793"/>
    <w:rsid w:val="00776096"/>
    <w:rsid w:val="00782A0B"/>
    <w:rsid w:val="007955E9"/>
    <w:rsid w:val="00795B02"/>
    <w:rsid w:val="007A18A7"/>
    <w:rsid w:val="007A18DE"/>
    <w:rsid w:val="007A1F7B"/>
    <w:rsid w:val="007A3705"/>
    <w:rsid w:val="007B25E9"/>
    <w:rsid w:val="007B39BF"/>
    <w:rsid w:val="007C741E"/>
    <w:rsid w:val="007D744B"/>
    <w:rsid w:val="007E4BDF"/>
    <w:rsid w:val="007E658A"/>
    <w:rsid w:val="007E7053"/>
    <w:rsid w:val="007F477A"/>
    <w:rsid w:val="007F5669"/>
    <w:rsid w:val="007F7319"/>
    <w:rsid w:val="008001C3"/>
    <w:rsid w:val="00813495"/>
    <w:rsid w:val="00815168"/>
    <w:rsid w:val="00822119"/>
    <w:rsid w:val="00824168"/>
    <w:rsid w:val="00844741"/>
    <w:rsid w:val="00847162"/>
    <w:rsid w:val="008540A3"/>
    <w:rsid w:val="0086246E"/>
    <w:rsid w:val="00866C94"/>
    <w:rsid w:val="00870BBA"/>
    <w:rsid w:val="0087128A"/>
    <w:rsid w:val="008756F9"/>
    <w:rsid w:val="00881FA7"/>
    <w:rsid w:val="008828AA"/>
    <w:rsid w:val="008840A4"/>
    <w:rsid w:val="00891817"/>
    <w:rsid w:val="008A3279"/>
    <w:rsid w:val="008A7E37"/>
    <w:rsid w:val="008C037B"/>
    <w:rsid w:val="008C2586"/>
    <w:rsid w:val="008C3F13"/>
    <w:rsid w:val="008C5F2C"/>
    <w:rsid w:val="008D0555"/>
    <w:rsid w:val="008D5D47"/>
    <w:rsid w:val="008D61F2"/>
    <w:rsid w:val="00900284"/>
    <w:rsid w:val="0090331F"/>
    <w:rsid w:val="0090503E"/>
    <w:rsid w:val="00907C71"/>
    <w:rsid w:val="0092194A"/>
    <w:rsid w:val="00921F34"/>
    <w:rsid w:val="00931609"/>
    <w:rsid w:val="0093169D"/>
    <w:rsid w:val="00933334"/>
    <w:rsid w:val="00940940"/>
    <w:rsid w:val="00941F72"/>
    <w:rsid w:val="009432F6"/>
    <w:rsid w:val="009442D6"/>
    <w:rsid w:val="00950400"/>
    <w:rsid w:val="00952208"/>
    <w:rsid w:val="009532C2"/>
    <w:rsid w:val="00954040"/>
    <w:rsid w:val="00963615"/>
    <w:rsid w:val="00965323"/>
    <w:rsid w:val="0097444A"/>
    <w:rsid w:val="00977DE5"/>
    <w:rsid w:val="00983EC6"/>
    <w:rsid w:val="009B340D"/>
    <w:rsid w:val="009B3A96"/>
    <w:rsid w:val="009B73B4"/>
    <w:rsid w:val="009C08DD"/>
    <w:rsid w:val="009C320C"/>
    <w:rsid w:val="009C5B77"/>
    <w:rsid w:val="009C6EDD"/>
    <w:rsid w:val="009E1574"/>
    <w:rsid w:val="009E3995"/>
    <w:rsid w:val="009E6503"/>
    <w:rsid w:val="009E6862"/>
    <w:rsid w:val="009F69D4"/>
    <w:rsid w:val="00A0006C"/>
    <w:rsid w:val="00A005D5"/>
    <w:rsid w:val="00A01AE0"/>
    <w:rsid w:val="00A063FE"/>
    <w:rsid w:val="00A12713"/>
    <w:rsid w:val="00A12C9D"/>
    <w:rsid w:val="00A13473"/>
    <w:rsid w:val="00A370BE"/>
    <w:rsid w:val="00A43853"/>
    <w:rsid w:val="00A45AEC"/>
    <w:rsid w:val="00A508B1"/>
    <w:rsid w:val="00A51DE6"/>
    <w:rsid w:val="00A56328"/>
    <w:rsid w:val="00A66C23"/>
    <w:rsid w:val="00A713CD"/>
    <w:rsid w:val="00A7469A"/>
    <w:rsid w:val="00A81D0C"/>
    <w:rsid w:val="00A87B8A"/>
    <w:rsid w:val="00A87E5C"/>
    <w:rsid w:val="00A9220B"/>
    <w:rsid w:val="00A92E73"/>
    <w:rsid w:val="00A93448"/>
    <w:rsid w:val="00A93577"/>
    <w:rsid w:val="00A94662"/>
    <w:rsid w:val="00A97194"/>
    <w:rsid w:val="00AA3065"/>
    <w:rsid w:val="00AA3E3A"/>
    <w:rsid w:val="00AB55B4"/>
    <w:rsid w:val="00AB60DC"/>
    <w:rsid w:val="00AC02D0"/>
    <w:rsid w:val="00AC62ED"/>
    <w:rsid w:val="00AC71D9"/>
    <w:rsid w:val="00AC7A2D"/>
    <w:rsid w:val="00AD045E"/>
    <w:rsid w:val="00AD1F3D"/>
    <w:rsid w:val="00AD2925"/>
    <w:rsid w:val="00AD42A4"/>
    <w:rsid w:val="00AF13D9"/>
    <w:rsid w:val="00AF60B8"/>
    <w:rsid w:val="00AF7B69"/>
    <w:rsid w:val="00AF7D2C"/>
    <w:rsid w:val="00B0535C"/>
    <w:rsid w:val="00B1294A"/>
    <w:rsid w:val="00B220C0"/>
    <w:rsid w:val="00B33BE9"/>
    <w:rsid w:val="00B40979"/>
    <w:rsid w:val="00B42EA9"/>
    <w:rsid w:val="00B448B0"/>
    <w:rsid w:val="00B4502B"/>
    <w:rsid w:val="00B4523C"/>
    <w:rsid w:val="00B509DB"/>
    <w:rsid w:val="00B62831"/>
    <w:rsid w:val="00B62E87"/>
    <w:rsid w:val="00B71A77"/>
    <w:rsid w:val="00B71F92"/>
    <w:rsid w:val="00B77DD1"/>
    <w:rsid w:val="00B81C7E"/>
    <w:rsid w:val="00B83ACC"/>
    <w:rsid w:val="00B912FC"/>
    <w:rsid w:val="00B91757"/>
    <w:rsid w:val="00B946AC"/>
    <w:rsid w:val="00BA578C"/>
    <w:rsid w:val="00BB5EDE"/>
    <w:rsid w:val="00BB641C"/>
    <w:rsid w:val="00BC061C"/>
    <w:rsid w:val="00BC06B7"/>
    <w:rsid w:val="00BC1E0B"/>
    <w:rsid w:val="00BC4CD7"/>
    <w:rsid w:val="00BC525E"/>
    <w:rsid w:val="00BC7FD4"/>
    <w:rsid w:val="00BD04D7"/>
    <w:rsid w:val="00BD13E5"/>
    <w:rsid w:val="00BD1A27"/>
    <w:rsid w:val="00BD3699"/>
    <w:rsid w:val="00BD6768"/>
    <w:rsid w:val="00BD69B3"/>
    <w:rsid w:val="00BD75F3"/>
    <w:rsid w:val="00BE1B8E"/>
    <w:rsid w:val="00BE37CC"/>
    <w:rsid w:val="00BF6A55"/>
    <w:rsid w:val="00BF6B3F"/>
    <w:rsid w:val="00C16FD5"/>
    <w:rsid w:val="00C215D7"/>
    <w:rsid w:val="00C25F5B"/>
    <w:rsid w:val="00C305E0"/>
    <w:rsid w:val="00C30EC5"/>
    <w:rsid w:val="00C40651"/>
    <w:rsid w:val="00C41ADB"/>
    <w:rsid w:val="00C437BE"/>
    <w:rsid w:val="00C43830"/>
    <w:rsid w:val="00C4680C"/>
    <w:rsid w:val="00C47462"/>
    <w:rsid w:val="00C524FA"/>
    <w:rsid w:val="00C548BF"/>
    <w:rsid w:val="00C559E2"/>
    <w:rsid w:val="00C61620"/>
    <w:rsid w:val="00C61FAF"/>
    <w:rsid w:val="00C67314"/>
    <w:rsid w:val="00C707C3"/>
    <w:rsid w:val="00C81880"/>
    <w:rsid w:val="00C95FD0"/>
    <w:rsid w:val="00C97426"/>
    <w:rsid w:val="00CA24A7"/>
    <w:rsid w:val="00CA271A"/>
    <w:rsid w:val="00CA764F"/>
    <w:rsid w:val="00CB1455"/>
    <w:rsid w:val="00CC5868"/>
    <w:rsid w:val="00CC61E0"/>
    <w:rsid w:val="00CC6C5B"/>
    <w:rsid w:val="00CD0D2D"/>
    <w:rsid w:val="00CD239B"/>
    <w:rsid w:val="00CD2686"/>
    <w:rsid w:val="00CD4DC3"/>
    <w:rsid w:val="00CD5F51"/>
    <w:rsid w:val="00CD7756"/>
    <w:rsid w:val="00CE578C"/>
    <w:rsid w:val="00CE57A3"/>
    <w:rsid w:val="00CF0029"/>
    <w:rsid w:val="00CF4BE2"/>
    <w:rsid w:val="00D00FFE"/>
    <w:rsid w:val="00D024C3"/>
    <w:rsid w:val="00D13344"/>
    <w:rsid w:val="00D143F7"/>
    <w:rsid w:val="00D15670"/>
    <w:rsid w:val="00D15714"/>
    <w:rsid w:val="00D21DB2"/>
    <w:rsid w:val="00D22D91"/>
    <w:rsid w:val="00D22F56"/>
    <w:rsid w:val="00D260B8"/>
    <w:rsid w:val="00D31881"/>
    <w:rsid w:val="00D407ED"/>
    <w:rsid w:val="00D46AB3"/>
    <w:rsid w:val="00D526D4"/>
    <w:rsid w:val="00D5484B"/>
    <w:rsid w:val="00D57C71"/>
    <w:rsid w:val="00D70D02"/>
    <w:rsid w:val="00D7114C"/>
    <w:rsid w:val="00D72DD0"/>
    <w:rsid w:val="00D800A2"/>
    <w:rsid w:val="00D82E11"/>
    <w:rsid w:val="00D91BDC"/>
    <w:rsid w:val="00D94E41"/>
    <w:rsid w:val="00D9509A"/>
    <w:rsid w:val="00D97880"/>
    <w:rsid w:val="00D97E27"/>
    <w:rsid w:val="00DA02B8"/>
    <w:rsid w:val="00DB40D5"/>
    <w:rsid w:val="00DB6ECC"/>
    <w:rsid w:val="00DB72A5"/>
    <w:rsid w:val="00DC5893"/>
    <w:rsid w:val="00DC63EC"/>
    <w:rsid w:val="00DD4C23"/>
    <w:rsid w:val="00DD5B55"/>
    <w:rsid w:val="00DE3E3D"/>
    <w:rsid w:val="00DF0443"/>
    <w:rsid w:val="00DF0D5B"/>
    <w:rsid w:val="00DF1EE1"/>
    <w:rsid w:val="00DF6515"/>
    <w:rsid w:val="00E0406F"/>
    <w:rsid w:val="00E04FDD"/>
    <w:rsid w:val="00E105D4"/>
    <w:rsid w:val="00E1273C"/>
    <w:rsid w:val="00E21DB1"/>
    <w:rsid w:val="00E2249B"/>
    <w:rsid w:val="00E23A94"/>
    <w:rsid w:val="00E359C9"/>
    <w:rsid w:val="00E37AFF"/>
    <w:rsid w:val="00E43814"/>
    <w:rsid w:val="00E4642D"/>
    <w:rsid w:val="00E477F4"/>
    <w:rsid w:val="00E47BA0"/>
    <w:rsid w:val="00E53A76"/>
    <w:rsid w:val="00E57DC3"/>
    <w:rsid w:val="00E609E4"/>
    <w:rsid w:val="00E81FF2"/>
    <w:rsid w:val="00E839E2"/>
    <w:rsid w:val="00E84122"/>
    <w:rsid w:val="00E84CE5"/>
    <w:rsid w:val="00E85144"/>
    <w:rsid w:val="00E85EFD"/>
    <w:rsid w:val="00E91AA1"/>
    <w:rsid w:val="00E91FE0"/>
    <w:rsid w:val="00E91FF9"/>
    <w:rsid w:val="00E93E33"/>
    <w:rsid w:val="00E95E80"/>
    <w:rsid w:val="00EA1B68"/>
    <w:rsid w:val="00EA5ED3"/>
    <w:rsid w:val="00EA5FCB"/>
    <w:rsid w:val="00EB2A8A"/>
    <w:rsid w:val="00EB3867"/>
    <w:rsid w:val="00EC0098"/>
    <w:rsid w:val="00EC1679"/>
    <w:rsid w:val="00EC5807"/>
    <w:rsid w:val="00ED70BA"/>
    <w:rsid w:val="00EE299A"/>
    <w:rsid w:val="00EE6E8B"/>
    <w:rsid w:val="00EF3760"/>
    <w:rsid w:val="00F04647"/>
    <w:rsid w:val="00F1079A"/>
    <w:rsid w:val="00F10B0C"/>
    <w:rsid w:val="00F11567"/>
    <w:rsid w:val="00F12280"/>
    <w:rsid w:val="00F13BEA"/>
    <w:rsid w:val="00F14558"/>
    <w:rsid w:val="00F20A6E"/>
    <w:rsid w:val="00F226BE"/>
    <w:rsid w:val="00F3228E"/>
    <w:rsid w:val="00F37B45"/>
    <w:rsid w:val="00F42A73"/>
    <w:rsid w:val="00F50F0C"/>
    <w:rsid w:val="00F5294D"/>
    <w:rsid w:val="00F56F2A"/>
    <w:rsid w:val="00F63024"/>
    <w:rsid w:val="00F63B3C"/>
    <w:rsid w:val="00F66BD5"/>
    <w:rsid w:val="00F7046A"/>
    <w:rsid w:val="00F7378C"/>
    <w:rsid w:val="00F74206"/>
    <w:rsid w:val="00F82E8C"/>
    <w:rsid w:val="00F8561B"/>
    <w:rsid w:val="00F85B0D"/>
    <w:rsid w:val="00F8727E"/>
    <w:rsid w:val="00F904E5"/>
    <w:rsid w:val="00F90F0B"/>
    <w:rsid w:val="00FA2F7A"/>
    <w:rsid w:val="00FB0AB4"/>
    <w:rsid w:val="00FB194A"/>
    <w:rsid w:val="00FB36A0"/>
    <w:rsid w:val="00FB3D10"/>
    <w:rsid w:val="00FC5F10"/>
    <w:rsid w:val="00FC6AD2"/>
    <w:rsid w:val="00FD42C8"/>
    <w:rsid w:val="00FF1604"/>
    <w:rsid w:val="00FF2248"/>
    <w:rsid w:val="00FF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7141AD"/>
  <w15:docId w15:val="{248D7EB8-0043-4294-A81F-1FCC3744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1E0B"/>
    <w:pPr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9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19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19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B19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B19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B194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B194A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FB194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B19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19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19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B19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B194A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FB194A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B194A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FB194A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B194A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B194A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FB19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B19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19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FB194A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B194A"/>
    <w:rPr>
      <w:b/>
      <w:bCs/>
    </w:rPr>
  </w:style>
  <w:style w:type="character" w:styleId="Uwydatnienie">
    <w:name w:val="Emphasis"/>
    <w:basedOn w:val="Domylnaczcionkaakapitu"/>
    <w:uiPriority w:val="20"/>
    <w:qFormat/>
    <w:rsid w:val="00FB194A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FB194A"/>
    <w:rPr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FB194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B194A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FB194A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194A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194A"/>
    <w:rPr>
      <w:b/>
      <w:i/>
      <w:sz w:val="24"/>
    </w:rPr>
  </w:style>
  <w:style w:type="character" w:styleId="Wyrnieniedelikatne">
    <w:name w:val="Subtle Emphasis"/>
    <w:uiPriority w:val="19"/>
    <w:qFormat/>
    <w:rsid w:val="00FB194A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FB194A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FB194A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FB194A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FB194A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B194A"/>
    <w:pPr>
      <w:outlineLvl w:val="9"/>
    </w:pPr>
  </w:style>
  <w:style w:type="paragraph" w:styleId="Nagwek">
    <w:name w:val="header"/>
    <w:basedOn w:val="Normalny"/>
    <w:link w:val="Nagwek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BC1E0B"/>
  </w:style>
  <w:style w:type="paragraph" w:styleId="Stopka">
    <w:name w:val="footer"/>
    <w:basedOn w:val="Normalny"/>
    <w:link w:val="Stopka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C1E0B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BC1E0B"/>
    <w:rPr>
      <w:rFonts w:ascii="Times New Roman" w:eastAsia="Times New Roman" w:hAnsi="Times New Roman"/>
      <w:sz w:val="24"/>
      <w:szCs w:val="20"/>
      <w:u w:val="single"/>
      <w:lang w:val="pl-PL" w:eastAsia="pl-PL" w:bidi="ar-SA"/>
    </w:rPr>
  </w:style>
  <w:style w:type="paragraph" w:customStyle="1" w:styleId="Tekstpodstawowy31">
    <w:name w:val="Tekst podstawowy 31"/>
    <w:basedOn w:val="Normalny"/>
    <w:rsid w:val="00330780"/>
    <w:pPr>
      <w:suppressAutoHyphens/>
      <w:spacing w:line="100" w:lineRule="atLeast"/>
      <w:jc w:val="both"/>
    </w:pPr>
    <w:rPr>
      <w:kern w:val="1"/>
      <w:sz w:val="24"/>
      <w:u w:val="single"/>
      <w:lang w:eastAsia="ar-SA"/>
    </w:rPr>
  </w:style>
  <w:style w:type="paragraph" w:customStyle="1" w:styleId="Akapitzlist1">
    <w:name w:val="Akapit z listą1"/>
    <w:basedOn w:val="Normalny"/>
    <w:rsid w:val="00330780"/>
    <w:pPr>
      <w:suppressAutoHyphens/>
      <w:spacing w:line="100" w:lineRule="atLeast"/>
      <w:ind w:left="720"/>
    </w:pPr>
    <w:rPr>
      <w:kern w:val="1"/>
      <w:lang w:eastAsia="ar-SA"/>
    </w:rPr>
  </w:style>
  <w:style w:type="paragraph" w:customStyle="1" w:styleId="Akapitzlist2">
    <w:name w:val="Akapit z listą2"/>
    <w:basedOn w:val="Normalny"/>
    <w:rsid w:val="00D15670"/>
    <w:pPr>
      <w:suppressAutoHyphens/>
      <w:spacing w:line="100" w:lineRule="atLeast"/>
      <w:ind w:left="720"/>
    </w:pPr>
    <w:rPr>
      <w:lang w:eastAsia="ar-SA"/>
    </w:rPr>
  </w:style>
  <w:style w:type="paragraph" w:customStyle="1" w:styleId="Standard">
    <w:name w:val="Standard"/>
    <w:rsid w:val="00C406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B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B51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D7A62"/>
    <w:rPr>
      <w:rFonts w:ascii="Times New Roman" w:eastAsia="Times New Roman" w:hAnsi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59"/>
    <w:rsid w:val="00DD4C23"/>
    <w:pPr>
      <w:spacing w:after="0" w:line="240" w:lineRule="auto"/>
    </w:pPr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133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33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33F"/>
    <w:rPr>
      <w:vertAlign w:val="superscript"/>
    </w:rPr>
  </w:style>
  <w:style w:type="paragraph" w:customStyle="1" w:styleId="rozdzia">
    <w:name w:val="rozdział"/>
    <w:basedOn w:val="Normalny"/>
    <w:autoRedefine/>
    <w:rsid w:val="007E7053"/>
    <w:pPr>
      <w:numPr>
        <w:numId w:val="33"/>
      </w:numPr>
      <w:tabs>
        <w:tab w:val="left" w:pos="0"/>
      </w:tabs>
      <w:ind w:left="714" w:hanging="357"/>
      <w:jc w:val="both"/>
    </w:pPr>
    <w:rPr>
      <w:rFonts w:ascii="Calibri" w:hAnsi="Calibri" w:cs="Calibri"/>
      <w:b/>
      <w:spacing w:val="8"/>
    </w:rPr>
  </w:style>
  <w:style w:type="paragraph" w:customStyle="1" w:styleId="ZnakZnak">
    <w:name w:val="Znak Znak"/>
    <w:basedOn w:val="Normalny"/>
    <w:rsid w:val="00795B02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6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641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641C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6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641C"/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styleId="Zwykytekst">
    <w:name w:val="Plain Text"/>
    <w:basedOn w:val="Normalny"/>
    <w:link w:val="ZwykytekstZnak"/>
    <w:uiPriority w:val="99"/>
    <w:rsid w:val="008C5F2C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C5F2C"/>
    <w:rPr>
      <w:rFonts w:ascii="Courier New" w:eastAsia="Times New Roman" w:hAnsi="Courier New"/>
      <w:sz w:val="20"/>
      <w:szCs w:val="20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56CBB4-5BAA-4932-B4E6-D2EB4E898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1379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 Dróg Grodzkich w Zamościu</cp:lastModifiedBy>
  <cp:revision>5</cp:revision>
  <cp:lastPrinted>2021-12-01T09:18:00Z</cp:lastPrinted>
  <dcterms:created xsi:type="dcterms:W3CDTF">2025-10-30T10:21:00Z</dcterms:created>
  <dcterms:modified xsi:type="dcterms:W3CDTF">2025-12-02T07:34:00Z</dcterms:modified>
</cp:coreProperties>
</file>